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494B" w14:textId="77777777" w:rsidR="0054288A" w:rsidRDefault="0054288A" w:rsidP="00185B96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14:paraId="562D21D5" w14:textId="77777777" w:rsidR="0054288A" w:rsidRDefault="0054288A" w:rsidP="00185B96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14:paraId="38D2F67C" w14:textId="77777777" w:rsidR="0054288A" w:rsidRDefault="0054288A" w:rsidP="00185B96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14:paraId="29637A40" w14:textId="1F0E8C91" w:rsidR="0054288A" w:rsidRDefault="0054288A" w:rsidP="00185B96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CFAA37C" wp14:editId="765EA223">
            <wp:extent cx="5725160" cy="1285875"/>
            <wp:effectExtent l="0" t="0" r="8890" b="9525"/>
            <wp:docPr id="350441042" name="Imagem 1" descr="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441042" name="Imagem 350441042" descr="Texto&#10;&#10;Descrição gerada automaticamente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16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A2B95" w14:textId="77777777" w:rsidR="0054288A" w:rsidRDefault="0054288A" w:rsidP="00185B96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4"/>
          <w:szCs w:val="24"/>
        </w:rPr>
      </w:pPr>
    </w:p>
    <w:p w14:paraId="19AE3754" w14:textId="6855B97F" w:rsidR="00F42BA2" w:rsidRPr="00E37330" w:rsidRDefault="00F42BA2" w:rsidP="00185B96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E37330">
        <w:rPr>
          <w:rFonts w:ascii="Arial" w:hAnsi="Arial" w:cs="Arial"/>
          <w:b/>
          <w:bCs/>
          <w:sz w:val="24"/>
          <w:szCs w:val="24"/>
        </w:rPr>
        <w:t>ANEXO II</w:t>
      </w:r>
    </w:p>
    <w:p w14:paraId="4B8D45AA" w14:textId="77777777" w:rsidR="00F42BA2" w:rsidRDefault="00F42BA2" w:rsidP="00185B96">
      <w:pPr>
        <w:pStyle w:val="Ttulo"/>
        <w:widowControl w:val="0"/>
        <w:spacing w:line="240" w:lineRule="auto"/>
        <w:rPr>
          <w:rFonts w:ascii="Arial Narrow" w:hAnsi="Arial Narrow" w:cs="Calibri"/>
          <w:b w:val="0"/>
          <w:sz w:val="22"/>
          <w:szCs w:val="22"/>
          <w:u w:val="single"/>
        </w:rPr>
      </w:pPr>
    </w:p>
    <w:p w14:paraId="05B674C9" w14:textId="77777777" w:rsidR="00F42BA2" w:rsidRPr="006B5E55" w:rsidRDefault="00F42BA2" w:rsidP="00185B96">
      <w:pPr>
        <w:pStyle w:val="Ttulo"/>
        <w:widowControl w:val="0"/>
        <w:spacing w:line="240" w:lineRule="auto"/>
        <w:rPr>
          <w:rFonts w:cs="Arial"/>
          <w:b w:val="0"/>
          <w:sz w:val="22"/>
          <w:szCs w:val="22"/>
          <w:u w:val="single"/>
        </w:rPr>
      </w:pPr>
      <w:r w:rsidRPr="006B5E55">
        <w:rPr>
          <w:rFonts w:cs="Arial"/>
          <w:b w:val="0"/>
          <w:noProof/>
          <w:sz w:val="22"/>
          <w:szCs w:val="22"/>
          <w:u w:val="single"/>
          <w:lang w:val="pt-BR"/>
        </w:rPr>
        <w:drawing>
          <wp:anchor distT="0" distB="0" distL="114300" distR="114300" simplePos="0" relativeHeight="251658240" behindDoc="0" locked="0" layoutInCell="1" allowOverlap="1" wp14:anchorId="77573AD1" wp14:editId="6878632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47775" cy="545465"/>
            <wp:effectExtent l="0" t="0" r="9525" b="6985"/>
            <wp:wrapSquare wrapText="bothSides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5E55">
        <w:rPr>
          <w:rFonts w:cs="Arial"/>
          <w:b w:val="0"/>
          <w:sz w:val="22"/>
          <w:szCs w:val="22"/>
          <w:u w:val="single"/>
        </w:rPr>
        <w:t>FORMULÁRIO ESPECÍFICO PARA ATIVIDADES DE EXTENSÃO</w:t>
      </w:r>
    </w:p>
    <w:p w14:paraId="43AAF752" w14:textId="77777777" w:rsidR="00F42BA2" w:rsidRPr="006B5E55" w:rsidRDefault="00F42BA2" w:rsidP="00185B96">
      <w:pPr>
        <w:pStyle w:val="Ttulo"/>
        <w:widowControl w:val="0"/>
        <w:spacing w:line="240" w:lineRule="auto"/>
        <w:rPr>
          <w:rFonts w:cs="Arial"/>
          <w:sz w:val="22"/>
          <w:szCs w:val="22"/>
        </w:rPr>
      </w:pPr>
      <w:r w:rsidRPr="006B5E55">
        <w:rPr>
          <w:rFonts w:cs="Arial"/>
          <w:b w:val="0"/>
          <w:sz w:val="22"/>
          <w:szCs w:val="22"/>
        </w:rPr>
        <w:t>MODALIDADE</w:t>
      </w:r>
      <w:r w:rsidRPr="006B5E55">
        <w:rPr>
          <w:rFonts w:cs="Arial"/>
          <w:sz w:val="22"/>
          <w:szCs w:val="22"/>
        </w:rPr>
        <w:t xml:space="preserve"> APROVADA POR ORGÃO EXTERNO DE FOMENTO</w:t>
      </w:r>
    </w:p>
    <w:p w14:paraId="10DED664" w14:textId="77777777" w:rsidR="00F42BA2" w:rsidRPr="009F7127" w:rsidRDefault="00F42BA2" w:rsidP="00185B96">
      <w:pPr>
        <w:widowControl w:val="0"/>
        <w:rPr>
          <w:rFonts w:ascii="Arial Narrow" w:hAnsi="Arial Narrow"/>
          <w:sz w:val="16"/>
          <w:szCs w:val="16"/>
        </w:rPr>
      </w:pPr>
    </w:p>
    <w:tbl>
      <w:tblPr>
        <w:tblW w:w="5004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1"/>
        <w:gridCol w:w="364"/>
        <w:gridCol w:w="350"/>
        <w:gridCol w:w="718"/>
        <w:gridCol w:w="54"/>
        <w:gridCol w:w="662"/>
        <w:gridCol w:w="854"/>
        <w:gridCol w:w="849"/>
        <w:gridCol w:w="651"/>
        <w:gridCol w:w="56"/>
        <w:gridCol w:w="850"/>
        <w:gridCol w:w="709"/>
        <w:gridCol w:w="589"/>
        <w:gridCol w:w="261"/>
        <w:gridCol w:w="716"/>
        <w:gridCol w:w="563"/>
      </w:tblGrid>
      <w:tr w:rsidR="00F42BA2" w:rsidRPr="009E39E8" w14:paraId="7C0BB64F" w14:textId="77777777" w:rsidTr="003A63BF">
        <w:trPr>
          <w:cantSplit/>
          <w:trHeight w:val="403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D36663" w14:textId="77777777" w:rsidR="00F42BA2" w:rsidRPr="009E39E8" w:rsidRDefault="00F42BA2" w:rsidP="00185B96">
            <w:pPr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TÍTULO: </w:t>
            </w:r>
          </w:p>
        </w:tc>
      </w:tr>
      <w:tr w:rsidR="00F42BA2" w:rsidRPr="009E39E8" w14:paraId="755E4CB2" w14:textId="77777777" w:rsidTr="003A63BF">
        <w:trPr>
          <w:cantSplit/>
          <w:trHeight w:val="407"/>
          <w:jc w:val="center"/>
        </w:trPr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5DE670" w14:textId="77777777" w:rsidR="00F42BA2" w:rsidRPr="009E39E8" w:rsidRDefault="00F42BA2" w:rsidP="00185B96">
            <w:pPr>
              <w:widowContro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 COORDENADOR(a): </w:t>
            </w:r>
          </w:p>
        </w:tc>
      </w:tr>
      <w:tr w:rsidR="00F42BA2" w:rsidRPr="009E39E8" w14:paraId="55C0D8E8" w14:textId="77777777" w:rsidTr="003A63BF">
        <w:trPr>
          <w:cantSplit/>
          <w:trHeight w:val="411"/>
          <w:jc w:val="center"/>
        </w:trPr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B14C17" w14:textId="77777777" w:rsidR="00F42BA2" w:rsidRPr="009E39E8" w:rsidRDefault="00F42BA2" w:rsidP="00185B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sz w:val="18"/>
                <w:szCs w:val="18"/>
              </w:rPr>
              <w:t>3 PERÍODO DE REALIZAÇÃO:</w:t>
            </w:r>
          </w:p>
        </w:tc>
      </w:tr>
      <w:tr w:rsidR="00F42BA2" w:rsidRPr="009E39E8" w14:paraId="6CE9646F" w14:textId="77777777" w:rsidTr="003A63BF">
        <w:trPr>
          <w:cantSplit/>
          <w:trHeight w:hRule="exact" w:val="397"/>
          <w:jc w:val="center"/>
        </w:trPr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3237" w14:textId="14CFC9E9" w:rsidR="007A1582" w:rsidRPr="009E39E8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4 UNIDADE ADMINISTRATIVA:   </w:t>
            </w:r>
            <w:r w:rsidRPr="009E39E8">
              <w:rPr>
                <w:rFonts w:ascii="Arial" w:hAnsi="Arial" w:cs="Arial"/>
                <w:b/>
                <w:sz w:val="18"/>
                <w:szCs w:val="18"/>
              </w:rPr>
              <w:t xml:space="preserve">HUOP </w:t>
            </w:r>
            <w:r w:rsidRPr="009E39E8">
              <w:rPr>
                <w:rFonts w:ascii="Arial" w:hAnsi="Arial" w:cs="Arial"/>
                <w:b/>
                <w:snapToGrid w:val="0"/>
                <w:sz w:val="18"/>
                <w:szCs w:val="18"/>
              </w:rPr>
              <w:t>(  )    REITORIA (  )</w:t>
            </w:r>
            <w:r w:rsidR="003B229C" w:rsidRPr="009E39E8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 – Setor:</w:t>
            </w:r>
          </w:p>
        </w:tc>
      </w:tr>
      <w:tr w:rsidR="00F42BA2" w:rsidRPr="009E39E8" w14:paraId="45AC741B" w14:textId="77777777" w:rsidTr="003A63BF">
        <w:trPr>
          <w:cantSplit/>
          <w:trHeight w:hRule="exact" w:val="475"/>
          <w:jc w:val="center"/>
        </w:trPr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BEEB36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b/>
                <w:i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i/>
                <w:snapToGrid w:val="0"/>
                <w:sz w:val="18"/>
                <w:szCs w:val="18"/>
              </w:rPr>
              <w:t xml:space="preserve">CAMPUS </w:t>
            </w:r>
            <w:r w:rsidRPr="009E39E8">
              <w:rPr>
                <w:rFonts w:ascii="Arial" w:hAnsi="Arial" w:cs="Arial"/>
                <w:b/>
                <w:snapToGrid w:val="0"/>
                <w:sz w:val="18"/>
                <w:szCs w:val="18"/>
              </w:rPr>
              <w:t>de:</w:t>
            </w:r>
          </w:p>
        </w:tc>
        <w:tc>
          <w:tcPr>
            <w:tcW w:w="61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525E3E" w14:textId="490D1A60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 xml:space="preserve">Cascavel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9E39E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F65261" w14:textId="3629BE85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Foz do Iguaçu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 xml:space="preserve"> (</w:t>
            </w:r>
            <w:r w:rsidR="009E39E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C3359F" w14:textId="552BEB24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 xml:space="preserve">Francisco Beltrão </w:t>
            </w:r>
            <w:r w:rsidR="00FD239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FD239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="009E39E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216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ECDB32" w14:textId="5D8B043F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Marechal Cândido Rondon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="009E39E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FD2398">
              <w:rPr>
                <w:rFonts w:ascii="Arial" w:hAnsi="Arial" w:cs="Arial"/>
                <w:snapToGrid w:val="0"/>
                <w:sz w:val="18"/>
                <w:szCs w:val="18"/>
              </w:rPr>
              <w:t xml:space="preserve"> 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84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1DD1C" w14:textId="5A7BE19C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Toledo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="00FD239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FD239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="009E39E8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</w:t>
            </w:r>
          </w:p>
        </w:tc>
      </w:tr>
      <w:tr w:rsidR="00F42BA2" w:rsidRPr="009E39E8" w14:paraId="3FB11497" w14:textId="77777777" w:rsidTr="003A63BF">
        <w:trPr>
          <w:cantSplit/>
          <w:trHeight w:hRule="exact" w:val="397"/>
          <w:jc w:val="center"/>
        </w:trPr>
        <w:tc>
          <w:tcPr>
            <w:tcW w:w="4690" w:type="pct"/>
            <w:gridSpan w:val="15"/>
            <w:tcBorders>
              <w:top w:val="single" w:sz="4" w:space="0" w:color="000000"/>
            </w:tcBorders>
            <w:vAlign w:val="center"/>
          </w:tcPr>
          <w:p w14:paraId="03EF103F" w14:textId="77777777" w:rsidR="00F42BA2" w:rsidRPr="009E39E8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snapToGrid w:val="0"/>
                <w:sz w:val="18"/>
                <w:szCs w:val="18"/>
              </w:rPr>
              <w:t>5 CENTRO:</w:t>
            </w:r>
          </w:p>
        </w:tc>
        <w:tc>
          <w:tcPr>
            <w:tcW w:w="310" w:type="pct"/>
            <w:tcBorders>
              <w:top w:val="single" w:sz="4" w:space="0" w:color="000000"/>
            </w:tcBorders>
          </w:tcPr>
          <w:p w14:paraId="054EEB9A" w14:textId="77777777" w:rsidR="00F42BA2" w:rsidRPr="009E39E8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</w:p>
        </w:tc>
      </w:tr>
      <w:tr w:rsidR="009E39E8" w:rsidRPr="009E39E8" w14:paraId="280ECFF5" w14:textId="77777777" w:rsidTr="003A63BF">
        <w:trPr>
          <w:cantSplit/>
          <w:trHeight w:hRule="exact" w:val="561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B44922" w14:textId="77777777" w:rsidR="007B6A37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</w:rPr>
              <w:t>CECA</w:t>
            </w:r>
            <w:r w:rsidRPr="007B6A37">
              <w:rPr>
                <w:rFonts w:ascii="Arial" w:hAnsi="Arial" w:cs="Arial"/>
                <w:snapToGrid w:val="0"/>
              </w:rPr>
              <w:t xml:space="preserve"> </w:t>
            </w:r>
          </w:p>
          <w:p w14:paraId="076FADB1" w14:textId="108D4567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</w:rPr>
            </w:pPr>
            <w:r w:rsidRPr="007B6A37">
              <w:rPr>
                <w:rFonts w:ascii="Arial" w:hAnsi="Arial" w:cs="Arial"/>
                <w:snapToGrid w:val="0"/>
              </w:rPr>
              <w:t>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 xml:space="preserve">) </w:t>
            </w:r>
          </w:p>
        </w:tc>
        <w:tc>
          <w:tcPr>
            <w:tcW w:w="3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6701B1" w14:textId="7179C43C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>CCET 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 xml:space="preserve">) </w:t>
            </w: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B8CB74" w14:textId="6669B435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>CCBS 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 xml:space="preserve">) </w:t>
            </w:r>
          </w:p>
        </w:tc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61E70C" w14:textId="49FB16DA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</w:rPr>
            </w:pPr>
            <w:r w:rsidRPr="007B6A37">
              <w:rPr>
                <w:rFonts w:ascii="Arial" w:hAnsi="Arial" w:cs="Arial"/>
                <w:snapToGrid w:val="0"/>
              </w:rPr>
              <w:t>CCSA 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 xml:space="preserve">) 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72A7E4" w14:textId="77777777" w:rsidR="007B6A37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 xml:space="preserve">CCMF </w:t>
            </w:r>
          </w:p>
          <w:p w14:paraId="26E9A342" w14:textId="1B9551E2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>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 xml:space="preserve">)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90145F" w14:textId="77777777" w:rsidR="007B6A37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>CECE</w:t>
            </w:r>
          </w:p>
          <w:p w14:paraId="6C28E407" w14:textId="397D7B5A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</w:rPr>
            </w:pPr>
            <w:r w:rsidRPr="007B6A37">
              <w:rPr>
                <w:rFonts w:ascii="Arial" w:hAnsi="Arial" w:cs="Arial"/>
                <w:snapToGrid w:val="0"/>
              </w:rPr>
              <w:t xml:space="preserve"> 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 xml:space="preserve">) </w:t>
            </w:r>
          </w:p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560BB2" w14:textId="77777777" w:rsidR="007B6A37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>CCH</w:t>
            </w:r>
          </w:p>
          <w:p w14:paraId="77C0E490" w14:textId="668C444E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 xml:space="preserve"> 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 xml:space="preserve">)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285B6E" w14:textId="77777777" w:rsidR="007B6A37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>CCHEL</w:t>
            </w:r>
          </w:p>
          <w:p w14:paraId="3E0D6A9D" w14:textId="6886B6B8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</w:rPr>
            </w:pPr>
            <w:r w:rsidRPr="007B6A37">
              <w:rPr>
                <w:rFonts w:ascii="Arial" w:hAnsi="Arial" w:cs="Arial"/>
                <w:snapToGrid w:val="0"/>
              </w:rPr>
              <w:t xml:space="preserve"> 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 xml:space="preserve">) 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8624AC" w14:textId="77777777" w:rsidR="007B6A37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>CCA</w:t>
            </w:r>
          </w:p>
          <w:p w14:paraId="23BFDE15" w14:textId="4EB56B8C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 xml:space="preserve"> 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 xml:space="preserve">) </w:t>
            </w:r>
          </w:p>
        </w:tc>
        <w:tc>
          <w:tcPr>
            <w:tcW w:w="4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08138D" w14:textId="77777777" w:rsidR="007B6A37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 xml:space="preserve">CCHS </w:t>
            </w:r>
          </w:p>
          <w:p w14:paraId="12B78554" w14:textId="0FC0D007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>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 xml:space="preserve">) 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88B79" w14:textId="77777777" w:rsidR="007B6A37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>CEL</w:t>
            </w:r>
            <w:r w:rsidR="00AD6BBA" w:rsidRPr="007B6A37">
              <w:rPr>
                <w:rFonts w:ascii="Arial" w:hAnsi="Arial" w:cs="Arial"/>
                <w:snapToGrid w:val="0"/>
              </w:rPr>
              <w:t>S</w:t>
            </w:r>
            <w:r w:rsidRPr="007B6A37">
              <w:rPr>
                <w:rFonts w:ascii="Arial" w:hAnsi="Arial" w:cs="Arial"/>
                <w:snapToGrid w:val="0"/>
              </w:rPr>
              <w:t xml:space="preserve"> </w:t>
            </w:r>
          </w:p>
          <w:p w14:paraId="258295C0" w14:textId="617FA17D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>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 xml:space="preserve">) 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A941" w14:textId="77777777" w:rsidR="007B6A37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 xml:space="preserve">CCS </w:t>
            </w:r>
          </w:p>
          <w:p w14:paraId="1DB79D00" w14:textId="0BB47371" w:rsidR="00F42BA2" w:rsidRPr="007B6A37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  <w:r w:rsidRPr="007B6A37">
              <w:rPr>
                <w:rFonts w:ascii="Arial" w:hAnsi="Arial" w:cs="Arial"/>
                <w:snapToGrid w:val="0"/>
              </w:rPr>
              <w:t>(</w:t>
            </w:r>
            <w:r w:rsidR="007B6A37">
              <w:rPr>
                <w:rFonts w:ascii="Arial" w:hAnsi="Arial" w:cs="Arial"/>
                <w:snapToGrid w:val="0"/>
              </w:rPr>
              <w:t xml:space="preserve">  </w:t>
            </w:r>
            <w:r w:rsidRPr="007B6A37">
              <w:rPr>
                <w:rFonts w:ascii="Arial" w:hAnsi="Arial" w:cs="Arial"/>
                <w:snapToGrid w:val="0"/>
              </w:rPr>
              <w:t>)</w:t>
            </w:r>
          </w:p>
        </w:tc>
      </w:tr>
      <w:tr w:rsidR="009E39E8" w:rsidRPr="009E39E8" w14:paraId="31FB0583" w14:textId="77777777" w:rsidTr="003A63BF">
        <w:trPr>
          <w:cantSplit/>
          <w:trHeight w:hRule="exact" w:val="275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4CC45E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color w:val="F79646"/>
                <w:sz w:val="18"/>
                <w:szCs w:val="18"/>
              </w:rPr>
            </w:pPr>
          </w:p>
        </w:tc>
        <w:tc>
          <w:tcPr>
            <w:tcW w:w="3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16263D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C5AEB5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CC003D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31FD9F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DBB852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3AE96C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19A097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3277DB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2CCC79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D1578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A2CA" w14:textId="77777777" w:rsidR="00F42BA2" w:rsidRPr="009E39E8" w:rsidRDefault="00F42BA2" w:rsidP="00185B96">
            <w:pPr>
              <w:widowControl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</w:tbl>
    <w:p w14:paraId="060F3C2C" w14:textId="77777777" w:rsidR="00F42BA2" w:rsidRPr="009E39E8" w:rsidRDefault="00F42BA2" w:rsidP="00185B96">
      <w:pPr>
        <w:widowControl w:val="0"/>
        <w:rPr>
          <w:rFonts w:ascii="Arial" w:hAnsi="Arial" w:cs="Arial"/>
          <w:sz w:val="18"/>
          <w:szCs w:val="18"/>
        </w:rPr>
      </w:pPr>
    </w:p>
    <w:tbl>
      <w:tblPr>
        <w:tblW w:w="5007" w:type="pct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2491"/>
        <w:gridCol w:w="265"/>
        <w:gridCol w:w="766"/>
        <w:gridCol w:w="1334"/>
        <w:gridCol w:w="1203"/>
        <w:gridCol w:w="1236"/>
      </w:tblGrid>
      <w:tr w:rsidR="00F42BA2" w:rsidRPr="009E39E8" w14:paraId="4E41FB67" w14:textId="77777777" w:rsidTr="003A63BF">
        <w:trPr>
          <w:cantSplit/>
          <w:trHeight w:val="760"/>
        </w:trPr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8425B3" w14:textId="77777777" w:rsidR="00F42BA2" w:rsidRPr="009E39E8" w:rsidRDefault="00F42BA2" w:rsidP="00185B96">
            <w:pPr>
              <w:widowControl w:val="0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snapToGrid w:val="0"/>
                <w:sz w:val="18"/>
                <w:szCs w:val="18"/>
              </w:rPr>
              <w:t>6 GRANDE ÁREA</w:t>
            </w: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A702F8" w14:textId="05742791" w:rsidR="00F42BA2" w:rsidRPr="009E39E8" w:rsidRDefault="00F42BA2" w:rsidP="00185B96">
            <w:pPr>
              <w:widowControl w:val="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0D30A2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 Ciências Exatas e da Terra</w:t>
            </w:r>
          </w:p>
          <w:p w14:paraId="4329ADC0" w14:textId="629EE997" w:rsidR="00F42BA2" w:rsidRPr="009E39E8" w:rsidRDefault="00F42BA2" w:rsidP="00185B96">
            <w:pPr>
              <w:widowControl w:val="0"/>
              <w:tabs>
                <w:tab w:val="left" w:pos="-6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0D30A2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 Ciências Biológicas</w:t>
            </w:r>
          </w:p>
          <w:p w14:paraId="30FB676F" w14:textId="13313A86" w:rsidR="00F42BA2" w:rsidRPr="009E39E8" w:rsidRDefault="00F42BA2" w:rsidP="00185B96">
            <w:pPr>
              <w:widowControl w:val="0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0D30A2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 Engenharias</w:t>
            </w:r>
          </w:p>
        </w:tc>
        <w:tc>
          <w:tcPr>
            <w:tcW w:w="13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BBC825" w14:textId="09D03295" w:rsidR="00F42BA2" w:rsidRPr="009E39E8" w:rsidRDefault="00F42BA2" w:rsidP="00185B96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0D30A2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 Ciências da Saúde</w:t>
            </w:r>
          </w:p>
          <w:p w14:paraId="39F9FD79" w14:textId="3B06AAB8" w:rsidR="00F42BA2" w:rsidRPr="009E39E8" w:rsidRDefault="00F42BA2" w:rsidP="00185B96">
            <w:pPr>
              <w:widowControl w:val="0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0D30A2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 Ciências Agrárias</w:t>
            </w:r>
          </w:p>
          <w:p w14:paraId="467DD01E" w14:textId="1D0DB6BB" w:rsidR="00F42BA2" w:rsidRPr="009E39E8" w:rsidRDefault="00F42BA2" w:rsidP="001C0FAE">
            <w:pPr>
              <w:widowControl w:val="0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1C0FA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 Ciências Sociais Aplicadas</w:t>
            </w:r>
          </w:p>
        </w:tc>
        <w:tc>
          <w:tcPr>
            <w:tcW w:w="1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8CD4D" w14:textId="77777777" w:rsidR="00FD2398" w:rsidRDefault="00FD2398" w:rsidP="00185B96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  <w:p w14:paraId="63A5DB79" w14:textId="5B0BE97A" w:rsidR="00F42BA2" w:rsidRPr="009E39E8" w:rsidRDefault="00F42BA2" w:rsidP="00185B96">
            <w:pPr>
              <w:widowControl w:val="0"/>
              <w:tabs>
                <w:tab w:val="left" w:pos="0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0D30A2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 Ciências Humanas</w:t>
            </w:r>
          </w:p>
          <w:p w14:paraId="6CE1A338" w14:textId="34174827" w:rsidR="00F42BA2" w:rsidRPr="009E39E8" w:rsidRDefault="00F42BA2" w:rsidP="00185B96">
            <w:pPr>
              <w:widowControl w:val="0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0D30A2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 Linguística, Letras e Artes</w:t>
            </w:r>
          </w:p>
          <w:p w14:paraId="2CCA396E" w14:textId="04FC95A9" w:rsidR="00874061" w:rsidRPr="00874061" w:rsidRDefault="00F42BA2" w:rsidP="00942E07">
            <w:pPr>
              <w:widowControl w:val="0"/>
              <w:tabs>
                <w:tab w:val="left" w:pos="0"/>
              </w:tabs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0D30A2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) Outros</w:t>
            </w:r>
          </w:p>
          <w:p w14:paraId="273F9B9F" w14:textId="7C37CF5D" w:rsidR="00874061" w:rsidRPr="00874061" w:rsidRDefault="00874061" w:rsidP="0087406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BA2" w:rsidRPr="009E39E8" w14:paraId="0A3BB913" w14:textId="77777777" w:rsidTr="003A63BF">
        <w:trPr>
          <w:cantSplit/>
          <w:trHeight w:val="399"/>
        </w:trPr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22719F" w14:textId="77777777" w:rsidR="00FD2398" w:rsidRDefault="00FD2398" w:rsidP="00185B96">
            <w:pPr>
              <w:widowControl w:val="0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43205007" w14:textId="49AAF915" w:rsidR="00F42BA2" w:rsidRDefault="00F42BA2" w:rsidP="00185B96">
            <w:pPr>
              <w:widowControl w:val="0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7 PALAVRAS-CHAVE</w:t>
            </w:r>
          </w:p>
          <w:p w14:paraId="545673AF" w14:textId="77777777" w:rsidR="00FD2398" w:rsidRPr="009E39E8" w:rsidRDefault="00FD2398" w:rsidP="00185B96">
            <w:pPr>
              <w:widowControl w:val="0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A0F58A" w14:textId="77777777" w:rsidR="00F42BA2" w:rsidRPr="009E39E8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1- </w:t>
            </w:r>
          </w:p>
        </w:tc>
        <w:tc>
          <w:tcPr>
            <w:tcW w:w="13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F8775E" w14:textId="77777777" w:rsidR="00F42BA2" w:rsidRPr="009E39E8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2- </w:t>
            </w:r>
          </w:p>
        </w:tc>
        <w:tc>
          <w:tcPr>
            <w:tcW w:w="1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80884" w14:textId="11E3AB12" w:rsidR="00874061" w:rsidRPr="00874061" w:rsidRDefault="00F42BA2" w:rsidP="00C01CF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3- </w:t>
            </w:r>
          </w:p>
        </w:tc>
      </w:tr>
      <w:tr w:rsidR="00F42BA2" w:rsidRPr="009E39E8" w14:paraId="6E4E3329" w14:textId="77777777" w:rsidTr="003A63BF">
        <w:trPr>
          <w:cantSplit/>
          <w:trHeight w:val="508"/>
        </w:trPr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DFBE37" w14:textId="77777777" w:rsidR="00C01CF9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snapToGrid w:val="0"/>
                <w:sz w:val="18"/>
                <w:szCs w:val="18"/>
              </w:rPr>
              <w:t>8 ÁREA TEMÁTICA</w:t>
            </w:r>
          </w:p>
          <w:p w14:paraId="3037D0F7" w14:textId="45C2A925" w:rsidR="00F42BA2" w:rsidRPr="009E39E8" w:rsidRDefault="00F42BA2" w:rsidP="00185B96">
            <w:pPr>
              <w:widowControl w:val="0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snapToGrid w:val="0"/>
                <w:sz w:val="18"/>
                <w:szCs w:val="18"/>
              </w:rPr>
              <w:t>PRINCIPAL</w:t>
            </w: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585D02" w14:textId="4E2719C3" w:rsidR="00F42BA2" w:rsidRPr="009E39E8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E217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Comunicação</w:t>
            </w:r>
          </w:p>
          <w:p w14:paraId="20F5084B" w14:textId="4D141D90" w:rsidR="00F42BA2" w:rsidRPr="009E39E8" w:rsidRDefault="00F42BA2" w:rsidP="00185B96">
            <w:pPr>
              <w:widowControl w:val="0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E217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Meio Ambiente</w:t>
            </w:r>
          </w:p>
        </w:tc>
        <w:tc>
          <w:tcPr>
            <w:tcW w:w="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4BF4AB" w14:textId="17BF0158" w:rsidR="00F42BA2" w:rsidRPr="009E39E8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E217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Cultura</w:t>
            </w:r>
          </w:p>
          <w:p w14:paraId="43F632A4" w14:textId="15A35341" w:rsidR="00F42BA2" w:rsidRPr="009E39E8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E217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Saúde</w:t>
            </w:r>
          </w:p>
        </w:tc>
        <w:tc>
          <w:tcPr>
            <w:tcW w:w="1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50EF03" w14:textId="77777777" w:rsidR="00C01CF9" w:rsidRDefault="00C01CF9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01946B" w14:textId="3D9132A6" w:rsidR="00F42BA2" w:rsidRPr="009E39E8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E217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Direitos Humanos e Justiça</w:t>
            </w:r>
          </w:p>
          <w:p w14:paraId="5313D2F2" w14:textId="2CFECB1C" w:rsidR="00874061" w:rsidRPr="00874061" w:rsidRDefault="00F42BA2" w:rsidP="00C01CF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E217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 xml:space="preserve">) Tecnologia e Produção </w:t>
            </w:r>
          </w:p>
          <w:p w14:paraId="72A7BAB7" w14:textId="47AE22F0" w:rsidR="00874061" w:rsidRPr="00874061" w:rsidRDefault="00874061" w:rsidP="008740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2E343" w14:textId="1503A4DB" w:rsidR="00F42BA2" w:rsidRPr="009E39E8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940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Educação</w:t>
            </w:r>
          </w:p>
          <w:p w14:paraId="14C540A8" w14:textId="47D82014" w:rsidR="00F42BA2" w:rsidRPr="009E39E8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940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 xml:space="preserve">) Trabalho </w:t>
            </w:r>
          </w:p>
        </w:tc>
      </w:tr>
      <w:tr w:rsidR="00F42BA2" w:rsidRPr="009E39E8" w14:paraId="38087E7C" w14:textId="77777777" w:rsidTr="003A63BF">
        <w:trPr>
          <w:cantSplit/>
          <w:trHeight w:val="487"/>
        </w:trPr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F2DF40" w14:textId="77777777" w:rsidR="00FD2398" w:rsidRDefault="00FD2398" w:rsidP="00185B96">
            <w:pPr>
              <w:widowControl w:val="0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</w:p>
          <w:p w14:paraId="1771B4A6" w14:textId="77777777" w:rsidR="00F42BA2" w:rsidRDefault="00F42BA2" w:rsidP="00185B96">
            <w:pPr>
              <w:widowControl w:val="0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spacing w:val="-6"/>
                <w:sz w:val="18"/>
                <w:szCs w:val="18"/>
              </w:rPr>
              <w:t>8.1 ÁREA TEMÁTICA SECUNDÁRIA</w:t>
            </w:r>
          </w:p>
          <w:p w14:paraId="490DACB2" w14:textId="276DB62F" w:rsidR="00FD2398" w:rsidRPr="009E39E8" w:rsidRDefault="00FD2398" w:rsidP="00185B96">
            <w:pPr>
              <w:widowControl w:val="0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A70BCC" w14:textId="2F525BF4" w:rsidR="00F42BA2" w:rsidRPr="009E39E8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940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Comunicação</w:t>
            </w:r>
          </w:p>
          <w:p w14:paraId="1F7C5080" w14:textId="73A580FD" w:rsidR="00F42BA2" w:rsidRPr="009E39E8" w:rsidRDefault="00F42BA2" w:rsidP="00185B96">
            <w:pPr>
              <w:widowControl w:val="0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940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Meio Ambiente</w:t>
            </w:r>
          </w:p>
        </w:tc>
        <w:tc>
          <w:tcPr>
            <w:tcW w:w="5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290B99" w14:textId="75784F8A" w:rsidR="00F42BA2" w:rsidRPr="009E39E8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940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Cultura</w:t>
            </w:r>
          </w:p>
          <w:p w14:paraId="64AEE943" w14:textId="239058A5" w:rsidR="00F42BA2" w:rsidRPr="009E39E8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940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Saúde</w:t>
            </w:r>
          </w:p>
        </w:tc>
        <w:tc>
          <w:tcPr>
            <w:tcW w:w="13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3792C6" w14:textId="268272BC" w:rsidR="00F42BA2" w:rsidRPr="009E39E8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940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Direitos Humanos e Justiça</w:t>
            </w:r>
          </w:p>
          <w:p w14:paraId="60066AD4" w14:textId="48D39247" w:rsidR="00874061" w:rsidRPr="00874061" w:rsidRDefault="00F42BA2" w:rsidP="00C01CF9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940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 xml:space="preserve">) Tecnologia e Produção 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D29FE" w14:textId="495373C9" w:rsidR="00F42BA2" w:rsidRPr="009E39E8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940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Educação</w:t>
            </w:r>
          </w:p>
          <w:p w14:paraId="5280F374" w14:textId="218DBBAA" w:rsidR="00F42BA2" w:rsidRPr="009E39E8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940F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 xml:space="preserve">) Trabalho </w:t>
            </w:r>
          </w:p>
        </w:tc>
      </w:tr>
      <w:tr w:rsidR="00F42BA2" w:rsidRPr="009E39E8" w14:paraId="4D084C0E" w14:textId="77777777" w:rsidTr="003A63BF">
        <w:trPr>
          <w:cantSplit/>
          <w:trHeight w:val="710"/>
        </w:trPr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A07BF0" w14:textId="77777777" w:rsidR="00FD2398" w:rsidRDefault="00FD2398" w:rsidP="00185B96">
            <w:pPr>
              <w:widowControl w:val="0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</w:p>
          <w:p w14:paraId="38E9309E" w14:textId="2678494B" w:rsidR="00F42BA2" w:rsidRPr="009E39E8" w:rsidRDefault="00F42BA2" w:rsidP="00185B96">
            <w:pPr>
              <w:widowControl w:val="0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9E39E8">
              <w:rPr>
                <w:rFonts w:ascii="Arial" w:hAnsi="Arial" w:cs="Arial"/>
                <w:b/>
                <w:spacing w:val="-6"/>
                <w:sz w:val="18"/>
                <w:szCs w:val="18"/>
              </w:rPr>
              <w:t>9 OBJETIVOS DO DESENVOLVIMENTO SUSTENTÁVEL (ODS)</w:t>
            </w:r>
          </w:p>
          <w:p w14:paraId="2495E521" w14:textId="77777777" w:rsidR="00F42BA2" w:rsidRDefault="00F42BA2" w:rsidP="00185B96">
            <w:pPr>
              <w:widowControl w:val="0"/>
              <w:rPr>
                <w:rFonts w:ascii="Arial" w:hAnsi="Arial" w:cs="Arial"/>
                <w:bCs/>
                <w:spacing w:val="-6"/>
                <w:sz w:val="18"/>
                <w:szCs w:val="18"/>
              </w:rPr>
            </w:pPr>
            <w:r w:rsidRPr="009E39E8">
              <w:rPr>
                <w:rFonts w:ascii="Arial" w:hAnsi="Arial" w:cs="Arial"/>
                <w:bCs/>
                <w:spacing w:val="-6"/>
                <w:sz w:val="18"/>
                <w:szCs w:val="18"/>
              </w:rPr>
              <w:t>Assinalar quantas opções forem necessárias</w:t>
            </w:r>
          </w:p>
          <w:p w14:paraId="64FAE182" w14:textId="77777777" w:rsidR="00FD2398" w:rsidRPr="009E39E8" w:rsidRDefault="00FD2398" w:rsidP="00185B96">
            <w:pPr>
              <w:widowControl w:val="0"/>
              <w:rPr>
                <w:rFonts w:ascii="Arial" w:hAnsi="Arial" w:cs="Arial"/>
                <w:bCs/>
                <w:spacing w:val="-6"/>
                <w:sz w:val="18"/>
                <w:szCs w:val="18"/>
              </w:rPr>
            </w:pPr>
          </w:p>
        </w:tc>
        <w:tc>
          <w:tcPr>
            <w:tcW w:w="19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AA1657" w14:textId="69FDE8E2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3B229C" w:rsidRPr="009E39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Erradicação da Pobreza</w:t>
            </w:r>
          </w:p>
          <w:p w14:paraId="2327C07A" w14:textId="4CDC143F" w:rsidR="00F42BA2" w:rsidRPr="009E39E8" w:rsidRDefault="00F42BA2" w:rsidP="000B35D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3B229C" w:rsidRPr="009E39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Fome Zero e Agricultura Sustentável</w:t>
            </w:r>
          </w:p>
          <w:p w14:paraId="470FDCFD" w14:textId="77777777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E39E8">
              <w:rPr>
                <w:rFonts w:ascii="Arial" w:hAnsi="Arial" w:cs="Arial"/>
                <w:snapToGrid w:val="0"/>
                <w:sz w:val="18"/>
                <w:szCs w:val="18"/>
              </w:rPr>
              <w:t>( ) Saúde e Bem Estar</w:t>
            </w:r>
          </w:p>
          <w:p w14:paraId="469DB97D" w14:textId="77777777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 ) Educação de Qualidade</w:t>
            </w:r>
          </w:p>
          <w:p w14:paraId="2BE1D99C" w14:textId="77777777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 ) Igualdade de Gênero</w:t>
            </w:r>
          </w:p>
          <w:p w14:paraId="1266106A" w14:textId="32018F2D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3B229C" w:rsidRPr="009E39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Água Potável e Saneamento</w:t>
            </w:r>
          </w:p>
          <w:p w14:paraId="709064B5" w14:textId="00DE8678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3B229C" w:rsidRPr="009E39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Energia Acessível e Limpa</w:t>
            </w:r>
          </w:p>
          <w:p w14:paraId="6E74686A" w14:textId="1A914100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 ) Trabalho Decente e Crescimento Econômico</w:t>
            </w:r>
          </w:p>
          <w:p w14:paraId="02D6A3AC" w14:textId="77777777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 xml:space="preserve">( ) Indústria, Inovação e Infraestrutura </w:t>
            </w:r>
          </w:p>
        </w:tc>
        <w:tc>
          <w:tcPr>
            <w:tcW w:w="20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A604" w14:textId="31777097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</w:t>
            </w:r>
            <w:r w:rsidR="00E217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E39E8">
              <w:rPr>
                <w:rFonts w:ascii="Arial" w:hAnsi="Arial" w:cs="Arial"/>
                <w:sz w:val="18"/>
                <w:szCs w:val="18"/>
              </w:rPr>
              <w:t>) Redução de Desigualdades</w:t>
            </w:r>
          </w:p>
          <w:p w14:paraId="7A5AF1EB" w14:textId="77777777" w:rsidR="00F42BA2" w:rsidRPr="009E39E8" w:rsidRDefault="00F42BA2" w:rsidP="000B35DB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 ) Cidades e Comunidades Sustentáveis</w:t>
            </w:r>
          </w:p>
          <w:p w14:paraId="0DFFCF11" w14:textId="033A4A67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 xml:space="preserve">( ) </w:t>
            </w:r>
            <w:r w:rsidR="000B35DB">
              <w:rPr>
                <w:rFonts w:ascii="Arial" w:hAnsi="Arial" w:cs="Arial"/>
                <w:sz w:val="18"/>
                <w:szCs w:val="18"/>
              </w:rPr>
              <w:t>C</w:t>
            </w:r>
            <w:r w:rsidRPr="009E39E8">
              <w:rPr>
                <w:rFonts w:ascii="Arial" w:hAnsi="Arial" w:cs="Arial"/>
                <w:sz w:val="18"/>
                <w:szCs w:val="18"/>
              </w:rPr>
              <w:t>onsumo e produção sustentáveis</w:t>
            </w:r>
          </w:p>
          <w:p w14:paraId="29B77B0C" w14:textId="77777777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 ) Ação contra a mudança global do clima</w:t>
            </w:r>
          </w:p>
          <w:p w14:paraId="7EF833DA" w14:textId="77777777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 ) Vida na água</w:t>
            </w:r>
          </w:p>
          <w:p w14:paraId="12EA30C1" w14:textId="77777777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 ) Vida Terrestre</w:t>
            </w:r>
          </w:p>
          <w:p w14:paraId="3D5D07A6" w14:textId="77777777" w:rsidR="00F42BA2" w:rsidRPr="009E39E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 ) Paz, Justiça e Instituições Eficazes</w:t>
            </w:r>
          </w:p>
          <w:p w14:paraId="23E96D06" w14:textId="498FA34B" w:rsidR="00874061" w:rsidRPr="00FD2398" w:rsidRDefault="00F42BA2" w:rsidP="00FD239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9E39E8">
              <w:rPr>
                <w:rFonts w:ascii="Arial" w:hAnsi="Arial" w:cs="Arial"/>
                <w:sz w:val="18"/>
                <w:szCs w:val="18"/>
              </w:rPr>
              <w:t>( ) Parcerias e meios de implementação</w:t>
            </w:r>
          </w:p>
        </w:tc>
      </w:tr>
      <w:tr w:rsidR="00F42BA2" w:rsidRPr="00466C7E" w14:paraId="64D72111" w14:textId="77777777" w:rsidTr="003A63BF">
        <w:trPr>
          <w:cantSplit/>
          <w:trHeight w:val="710"/>
        </w:trPr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5A9CDC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b/>
                <w:snapToGrid w:val="0"/>
                <w:sz w:val="18"/>
                <w:szCs w:val="18"/>
              </w:rPr>
              <w:lastRenderedPageBreak/>
              <w:t xml:space="preserve">10 LINHA DE </w:t>
            </w:r>
            <w:r w:rsidRPr="00466C7E">
              <w:rPr>
                <w:rFonts w:ascii="Arial" w:hAnsi="Arial" w:cs="Arial"/>
                <w:b/>
                <w:smallCaps/>
                <w:snapToGrid w:val="0"/>
                <w:sz w:val="18"/>
                <w:szCs w:val="18"/>
              </w:rPr>
              <w:t xml:space="preserve">EXTENSÃO </w:t>
            </w:r>
            <w:r w:rsidRPr="00466C7E">
              <w:rPr>
                <w:rFonts w:ascii="Arial" w:hAnsi="Arial" w:cs="Arial"/>
                <w:sz w:val="18"/>
                <w:szCs w:val="18"/>
              </w:rPr>
              <w:t>(assinalar apenas</w:t>
            </w:r>
            <w:r w:rsidRPr="00466C7E">
              <w:rPr>
                <w:rFonts w:ascii="Arial" w:hAnsi="Arial" w:cs="Arial"/>
                <w:b/>
                <w:sz w:val="18"/>
                <w:szCs w:val="18"/>
              </w:rPr>
              <w:t xml:space="preserve"> 1 opção</w:t>
            </w:r>
            <w:r w:rsidRPr="00466C7E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794093B6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</w:p>
        </w:tc>
        <w:tc>
          <w:tcPr>
            <w:tcW w:w="15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6FAD9F" w14:textId="3DD0AC43" w:rsidR="00F42BA2" w:rsidRPr="00466C7E" w:rsidRDefault="00F42BA2" w:rsidP="00FD239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Alfabetização, leitura e escrita</w:t>
            </w:r>
          </w:p>
          <w:p w14:paraId="00647406" w14:textId="096D5744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Artes cênicas</w:t>
            </w:r>
          </w:p>
          <w:p w14:paraId="28C3B3B1" w14:textId="42B985C6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Artes integradas</w:t>
            </w:r>
          </w:p>
          <w:p w14:paraId="76D158E7" w14:textId="624DCE00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Artes plásticas</w:t>
            </w:r>
          </w:p>
          <w:p w14:paraId="584C88B5" w14:textId="5DE4C45E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Artes visuais</w:t>
            </w:r>
          </w:p>
          <w:p w14:paraId="0B256C16" w14:textId="2C4E3958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Comunicação estratégica</w:t>
            </w:r>
          </w:p>
          <w:p w14:paraId="35B043C9" w14:textId="4FFAADB9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Desenvolvimento de produtos</w:t>
            </w:r>
          </w:p>
          <w:p w14:paraId="46254DE9" w14:textId="5EE77A5B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Desenvolvimento humano</w:t>
            </w:r>
          </w:p>
          <w:p w14:paraId="202ABFF5" w14:textId="714DE154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Desenvolvimento regional</w:t>
            </w:r>
          </w:p>
          <w:p w14:paraId="2312EB74" w14:textId="53CA3F69" w:rsidR="00F42BA2" w:rsidRPr="00466C7E" w:rsidRDefault="00F42BA2" w:rsidP="00FD239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Desenvolvimento rural e questões agrárias</w:t>
            </w:r>
          </w:p>
          <w:p w14:paraId="27DF85A0" w14:textId="10EF8E91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Desenvolvimento tecnológico</w:t>
            </w:r>
          </w:p>
          <w:p w14:paraId="451625B7" w14:textId="513D07F9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Desenvolvimento urbano</w:t>
            </w:r>
          </w:p>
          <w:p w14:paraId="7DB1A81B" w14:textId="2D67B73F" w:rsidR="00F42BA2" w:rsidRPr="00466C7E" w:rsidRDefault="00F42BA2" w:rsidP="00FD239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Direitos individuais e coletivos</w:t>
            </w:r>
          </w:p>
          <w:p w14:paraId="238B10B7" w14:textId="7EEDB2EA" w:rsidR="00F42BA2" w:rsidRPr="00466C7E" w:rsidRDefault="00F42BA2" w:rsidP="00FD239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Divulgação científica e tecnológica</w:t>
            </w:r>
          </w:p>
          <w:p w14:paraId="290D0E87" w14:textId="7FF5C2B3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Educação profissional</w:t>
            </w:r>
          </w:p>
          <w:p w14:paraId="74F326E8" w14:textId="123B4B6F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Empreendedorismo</w:t>
            </w:r>
          </w:p>
          <w:p w14:paraId="2F2898A1" w14:textId="07C9A54A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Emprego e renda</w:t>
            </w:r>
          </w:p>
          <w:p w14:paraId="43742630" w14:textId="5DD6B1B1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Endemias e epidemias</w:t>
            </w:r>
          </w:p>
          <w:p w14:paraId="59E9E723" w14:textId="106BBAC8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Esporte e lazer</w:t>
            </w:r>
          </w:p>
          <w:p w14:paraId="7D551289" w14:textId="0FE93837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) Estilismo </w:t>
            </w:r>
          </w:p>
        </w:tc>
        <w:tc>
          <w:tcPr>
            <w:tcW w:w="11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51665" w14:textId="011E5A3F" w:rsidR="00F42BA2" w:rsidRPr="00466C7E" w:rsidRDefault="00F42BA2" w:rsidP="00FD239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Fármacos e medicamentos</w:t>
            </w:r>
          </w:p>
          <w:p w14:paraId="1528E7A7" w14:textId="0478C236" w:rsidR="00F42BA2" w:rsidRPr="00466C7E" w:rsidRDefault="00F42BA2" w:rsidP="00FD239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) Formação de professores </w:t>
            </w:r>
          </w:p>
          <w:p w14:paraId="5D4BA5AB" w14:textId="27BF4240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Gestão do trabalho</w:t>
            </w:r>
          </w:p>
          <w:p w14:paraId="3A1F6D35" w14:textId="6F5D4BCD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napToGrid w:val="0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napToGrid w:val="0"/>
                <w:sz w:val="18"/>
                <w:szCs w:val="18"/>
              </w:rPr>
              <w:t xml:space="preserve">) </w:t>
            </w:r>
            <w:r w:rsidRPr="00466C7E">
              <w:rPr>
                <w:rFonts w:ascii="Arial" w:hAnsi="Arial" w:cs="Arial"/>
                <w:sz w:val="18"/>
                <w:szCs w:val="18"/>
              </w:rPr>
              <w:t>Gestão informacional</w:t>
            </w:r>
          </w:p>
          <w:p w14:paraId="62AD6D28" w14:textId="6931DB03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Gestão institucional</w:t>
            </w:r>
          </w:p>
          <w:p w14:paraId="32418EBE" w14:textId="38ABFB1A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Gestão pública</w:t>
            </w:r>
          </w:p>
          <w:p w14:paraId="180DE87E" w14:textId="38CCD555" w:rsidR="00F42BA2" w:rsidRPr="00466C7E" w:rsidRDefault="00F42BA2" w:rsidP="00FD239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Grupos sociais vulneráveis</w:t>
            </w:r>
          </w:p>
          <w:p w14:paraId="689CD89A" w14:textId="25210342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Infância e adolescência</w:t>
            </w:r>
          </w:p>
          <w:p w14:paraId="642E79F0" w14:textId="7E86CB99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Inovação tecnológica</w:t>
            </w:r>
          </w:p>
          <w:p w14:paraId="6608DEE7" w14:textId="143D9782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Jornalismo</w:t>
            </w:r>
          </w:p>
          <w:p w14:paraId="7D5C2146" w14:textId="05A713D6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Jovens e adultos</w:t>
            </w:r>
          </w:p>
          <w:p w14:paraId="52758712" w14:textId="75B0A133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Línguas estrangeiras</w:t>
            </w:r>
          </w:p>
          <w:p w14:paraId="01CB9522" w14:textId="14252508" w:rsidR="00F42BA2" w:rsidRPr="00466C7E" w:rsidRDefault="00F42BA2" w:rsidP="00FD2398">
            <w:pPr>
              <w:widowControl w:val="0"/>
              <w:ind w:left="215" w:hanging="2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Metodologia e estratégias de ensino/aprendizagem</w:t>
            </w:r>
          </w:p>
          <w:p w14:paraId="7A24F9C9" w14:textId="700A4EFD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) Mídias </w:t>
            </w:r>
          </w:p>
          <w:p w14:paraId="778F9C50" w14:textId="56852AC2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Mídias-artes</w:t>
            </w:r>
          </w:p>
          <w:p w14:paraId="5B6CA96A" w14:textId="4DC62F37" w:rsidR="00F42BA2" w:rsidRPr="00466C7E" w:rsidRDefault="00F42BA2" w:rsidP="00FD239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Música</w:t>
            </w:r>
          </w:p>
          <w:p w14:paraId="72AC2730" w14:textId="470E298C" w:rsidR="00F42BA2" w:rsidRPr="00466C7E" w:rsidRDefault="00F42BA2" w:rsidP="00FD2398">
            <w:pPr>
              <w:widowControl w:val="0"/>
              <w:ind w:left="215" w:hanging="2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Organizações da sociedade civil e movimentos sociais populares</w:t>
            </w:r>
          </w:p>
        </w:tc>
        <w:tc>
          <w:tcPr>
            <w:tcW w:w="1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85AEA" w14:textId="5BD7DE6E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Patrimônio cultural, histórico e natural</w:t>
            </w:r>
          </w:p>
          <w:p w14:paraId="2B74B43A" w14:textId="037D1C06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) Pessoas com deficiências, incapacidades e necessidades especiais </w:t>
            </w:r>
          </w:p>
          <w:p w14:paraId="3732DA28" w14:textId="71A8C188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) Propriedade intelectual e patente </w:t>
            </w:r>
          </w:p>
          <w:p w14:paraId="34E7F624" w14:textId="7CF9FCAC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Questões ambientais</w:t>
            </w:r>
          </w:p>
          <w:p w14:paraId="41DA931A" w14:textId="1D5F4953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Recursos hídricos</w:t>
            </w:r>
          </w:p>
          <w:p w14:paraId="794A25FB" w14:textId="6B8CABEC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Resíduos sólidos</w:t>
            </w:r>
          </w:p>
          <w:p w14:paraId="2CA010B6" w14:textId="0EAC7479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Saúde animal</w:t>
            </w:r>
          </w:p>
          <w:p w14:paraId="13ADD9C8" w14:textId="08FD03A0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Saúde da família</w:t>
            </w:r>
          </w:p>
          <w:p w14:paraId="0F8881F6" w14:textId="6D80D768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Saúde e proteção no trabalho</w:t>
            </w:r>
          </w:p>
          <w:p w14:paraId="02EE659B" w14:textId="02D49929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Saúde humana</w:t>
            </w:r>
          </w:p>
          <w:p w14:paraId="0EBC975F" w14:textId="31046E6C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Segurança alimentar e nutricional</w:t>
            </w:r>
          </w:p>
          <w:p w14:paraId="7407C37E" w14:textId="120CE561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Segurança pública e defesa social</w:t>
            </w:r>
          </w:p>
          <w:p w14:paraId="68E3C184" w14:textId="13C870F0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Tecnologia da informação</w:t>
            </w:r>
          </w:p>
          <w:p w14:paraId="0483D1D4" w14:textId="0BA17198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Terceira idade</w:t>
            </w:r>
          </w:p>
          <w:p w14:paraId="50156292" w14:textId="4B8F95DB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Turismo</w:t>
            </w:r>
          </w:p>
          <w:p w14:paraId="5F73497D" w14:textId="5E74D0E4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AA4C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Uso de drogas e dependência química</w:t>
            </w:r>
          </w:p>
        </w:tc>
      </w:tr>
    </w:tbl>
    <w:p w14:paraId="20528DC7" w14:textId="77777777" w:rsidR="007D5E24" w:rsidRDefault="007D5E24" w:rsidP="00185B96">
      <w:pPr>
        <w:widowControl w:val="0"/>
        <w:rPr>
          <w:rFonts w:ascii="Arial" w:hAnsi="Arial" w:cs="Arial"/>
          <w:b/>
          <w:snapToGrid w:val="0"/>
          <w:sz w:val="18"/>
          <w:szCs w:val="18"/>
        </w:rPr>
      </w:pPr>
    </w:p>
    <w:p w14:paraId="59E10D2C" w14:textId="3026E59C" w:rsidR="00F42BA2" w:rsidRPr="00466C7E" w:rsidRDefault="00F42BA2" w:rsidP="00185B96">
      <w:pPr>
        <w:widowControl w:val="0"/>
        <w:rPr>
          <w:rFonts w:ascii="Arial" w:hAnsi="Arial" w:cs="Arial"/>
          <w:snapToGrid w:val="0"/>
          <w:sz w:val="18"/>
          <w:szCs w:val="18"/>
        </w:rPr>
      </w:pPr>
      <w:r w:rsidRPr="00466C7E">
        <w:rPr>
          <w:rFonts w:ascii="Arial" w:hAnsi="Arial" w:cs="Arial"/>
          <w:b/>
          <w:snapToGrid w:val="0"/>
          <w:sz w:val="18"/>
          <w:szCs w:val="18"/>
        </w:rPr>
        <w:t>11 INFORMAR O ÓRGÃO DE FOMENTO/</w:t>
      </w:r>
      <w:r w:rsidR="00C51BCE" w:rsidRPr="00466C7E">
        <w:rPr>
          <w:rFonts w:ascii="Arial" w:hAnsi="Arial" w:cs="Arial"/>
          <w:b/>
          <w:snapToGrid w:val="0"/>
          <w:sz w:val="18"/>
          <w:szCs w:val="18"/>
        </w:rPr>
        <w:t>EDITAL (</w:t>
      </w:r>
      <w:r w:rsidRPr="00466C7E">
        <w:rPr>
          <w:rFonts w:ascii="Arial" w:hAnsi="Arial" w:cs="Arial"/>
          <w:b/>
          <w:snapToGrid w:val="0"/>
          <w:sz w:val="18"/>
          <w:szCs w:val="18"/>
        </w:rPr>
        <w:t xml:space="preserve">SE HOUVER): </w:t>
      </w:r>
    </w:p>
    <w:p w14:paraId="29C3414E" w14:textId="77777777" w:rsidR="00F42BA2" w:rsidRPr="00466C7E" w:rsidRDefault="00F42BA2" w:rsidP="00185B96">
      <w:pPr>
        <w:widowControl w:val="0"/>
        <w:rPr>
          <w:rFonts w:ascii="Arial" w:hAnsi="Arial" w:cs="Arial"/>
          <w:b/>
          <w:bCs/>
          <w:sz w:val="18"/>
          <w:szCs w:val="18"/>
        </w:rPr>
      </w:pPr>
    </w:p>
    <w:p w14:paraId="42AD0B87" w14:textId="001ACA4F" w:rsidR="00F42BA2" w:rsidRPr="00466C7E" w:rsidRDefault="00F42BA2" w:rsidP="00185B96">
      <w:pPr>
        <w:widowControl w:val="0"/>
        <w:rPr>
          <w:rFonts w:ascii="Arial" w:hAnsi="Arial" w:cs="Arial"/>
          <w:snapToGrid w:val="0"/>
          <w:sz w:val="18"/>
          <w:szCs w:val="18"/>
        </w:rPr>
      </w:pPr>
      <w:r w:rsidRPr="00466C7E">
        <w:rPr>
          <w:rFonts w:ascii="Arial" w:hAnsi="Arial" w:cs="Arial"/>
          <w:b/>
          <w:snapToGrid w:val="0"/>
          <w:sz w:val="18"/>
          <w:szCs w:val="18"/>
        </w:rPr>
        <w:t>12 PÚBLICO</w:t>
      </w:r>
      <w:r w:rsidR="00FA347E">
        <w:rPr>
          <w:rFonts w:ascii="Arial" w:hAnsi="Arial" w:cs="Arial"/>
          <w:b/>
          <w:snapToGrid w:val="0"/>
          <w:sz w:val="18"/>
          <w:szCs w:val="18"/>
        </w:rPr>
        <w:t>-</w:t>
      </w:r>
      <w:r w:rsidRPr="00466C7E">
        <w:rPr>
          <w:rFonts w:ascii="Arial" w:hAnsi="Arial" w:cs="Arial"/>
          <w:b/>
          <w:snapToGrid w:val="0"/>
          <w:sz w:val="18"/>
          <w:szCs w:val="18"/>
        </w:rPr>
        <w:t>ALVO:</w:t>
      </w:r>
    </w:p>
    <w:p w14:paraId="03A00ABF" w14:textId="77777777" w:rsidR="00F42BA2" w:rsidRPr="00466C7E" w:rsidRDefault="00F42BA2" w:rsidP="00185B96">
      <w:pPr>
        <w:widowControl w:val="0"/>
        <w:rPr>
          <w:rFonts w:ascii="Arial" w:hAnsi="Arial" w:cs="Arial"/>
          <w:snapToGrid w:val="0"/>
          <w:sz w:val="18"/>
          <w:szCs w:val="18"/>
        </w:rPr>
      </w:pPr>
    </w:p>
    <w:p w14:paraId="2DC8E68D" w14:textId="77777777" w:rsidR="00F42BA2" w:rsidRPr="00466C7E" w:rsidRDefault="00F42BA2" w:rsidP="00185B96">
      <w:pPr>
        <w:widowControl w:val="0"/>
        <w:rPr>
          <w:rFonts w:ascii="Arial" w:hAnsi="Arial" w:cs="Arial"/>
          <w:b/>
          <w:snapToGrid w:val="0"/>
          <w:sz w:val="18"/>
          <w:szCs w:val="18"/>
        </w:rPr>
      </w:pPr>
      <w:r w:rsidRPr="00466C7E">
        <w:rPr>
          <w:rFonts w:ascii="Arial" w:hAnsi="Arial" w:cs="Arial"/>
          <w:b/>
          <w:snapToGrid w:val="0"/>
          <w:sz w:val="18"/>
          <w:szCs w:val="18"/>
        </w:rPr>
        <w:t>13 NÚMERO DE PESSOAS A SEREM BENEFICIADAS:</w:t>
      </w:r>
    </w:p>
    <w:p w14:paraId="0F418CA9" w14:textId="77777777" w:rsidR="00F42BA2" w:rsidRPr="00466C7E" w:rsidRDefault="00F42BA2" w:rsidP="00185B96">
      <w:pPr>
        <w:widowControl w:val="0"/>
        <w:rPr>
          <w:rFonts w:ascii="Arial" w:hAnsi="Arial" w:cs="Arial"/>
          <w:snapToGrid w:val="0"/>
          <w:sz w:val="18"/>
          <w:szCs w:val="18"/>
        </w:rPr>
      </w:pPr>
    </w:p>
    <w:p w14:paraId="60BDF646" w14:textId="77777777" w:rsidR="00F42BA2" w:rsidRPr="00466C7E" w:rsidRDefault="00F42BA2" w:rsidP="00185B96">
      <w:pPr>
        <w:widowControl w:val="0"/>
        <w:rPr>
          <w:rFonts w:ascii="Arial" w:hAnsi="Arial" w:cs="Arial"/>
          <w:b/>
          <w:snapToGrid w:val="0"/>
          <w:sz w:val="18"/>
          <w:szCs w:val="18"/>
        </w:rPr>
      </w:pPr>
      <w:r w:rsidRPr="00466C7E">
        <w:rPr>
          <w:rFonts w:ascii="Arial" w:hAnsi="Arial" w:cs="Arial"/>
          <w:b/>
          <w:snapToGrid w:val="0"/>
          <w:sz w:val="18"/>
          <w:szCs w:val="18"/>
        </w:rPr>
        <w:t xml:space="preserve">14 RESUMO </w:t>
      </w:r>
      <w:r w:rsidRPr="00466C7E">
        <w:rPr>
          <w:rFonts w:ascii="Arial" w:hAnsi="Arial" w:cs="Arial"/>
          <w:snapToGrid w:val="0"/>
          <w:sz w:val="18"/>
          <w:szCs w:val="18"/>
        </w:rPr>
        <w:t>(incluir justificativa, objetivo, aspectos principais da metodologia e contribuições esperadas. Fonte CALIBRI, corpo 10, espaçamento simples, alinhamento justificado, sem tabelas, gráficos ou fotos, com no máximo 15 e no mínimo de 10 linhas)</w:t>
      </w:r>
      <w:r w:rsidRPr="00466C7E">
        <w:rPr>
          <w:rFonts w:ascii="Arial" w:hAnsi="Arial" w:cs="Arial"/>
          <w:b/>
          <w:snapToGrid w:val="0"/>
          <w:sz w:val="18"/>
          <w:szCs w:val="18"/>
        </w:rPr>
        <w:t>:</w:t>
      </w:r>
    </w:p>
    <w:p w14:paraId="1EBCFC1F" w14:textId="77777777" w:rsidR="003A63BF" w:rsidRPr="00466C7E" w:rsidRDefault="003A63BF" w:rsidP="00185B96">
      <w:pPr>
        <w:widowControl w:val="0"/>
        <w:jc w:val="both"/>
        <w:rPr>
          <w:rFonts w:ascii="Arial" w:hAnsi="Arial" w:cs="Arial"/>
          <w:bCs/>
          <w:snapToGrid w:val="0"/>
          <w:sz w:val="18"/>
          <w:szCs w:val="18"/>
          <w:u w:val="single"/>
        </w:rPr>
      </w:pPr>
    </w:p>
    <w:p w14:paraId="2C0872A6" w14:textId="77777777" w:rsidR="00F42BA2" w:rsidRPr="00466C7E" w:rsidRDefault="00F42BA2" w:rsidP="00185B96">
      <w:pPr>
        <w:widowControl w:val="0"/>
        <w:rPr>
          <w:rFonts w:ascii="Arial" w:hAnsi="Arial" w:cs="Arial"/>
          <w:snapToGrid w:val="0"/>
          <w:sz w:val="18"/>
          <w:szCs w:val="18"/>
        </w:rPr>
      </w:pPr>
      <w:r w:rsidRPr="00466C7E">
        <w:rPr>
          <w:rFonts w:ascii="Arial" w:hAnsi="Arial" w:cs="Arial"/>
          <w:b/>
          <w:sz w:val="18"/>
          <w:szCs w:val="18"/>
        </w:rPr>
        <w:t>15 EQUIPE DE TRABALHO:</w:t>
      </w:r>
    </w:p>
    <w:tbl>
      <w:tblPr>
        <w:tblW w:w="5000" w:type="pct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1"/>
        <w:gridCol w:w="1935"/>
        <w:gridCol w:w="259"/>
        <w:gridCol w:w="1810"/>
        <w:gridCol w:w="897"/>
        <w:gridCol w:w="910"/>
        <w:gridCol w:w="1888"/>
      </w:tblGrid>
      <w:tr w:rsidR="00F42BA2" w:rsidRPr="00466C7E" w14:paraId="79E28DC8" w14:textId="77777777" w:rsidTr="003A63BF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30679" w14:textId="77777777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66C7E">
              <w:rPr>
                <w:rFonts w:ascii="Arial" w:hAnsi="Arial" w:cs="Arial"/>
                <w:b/>
                <w:sz w:val="18"/>
                <w:szCs w:val="18"/>
              </w:rPr>
              <w:t>15.1 SERVIDORES UNIOESTE (preencher um quadro para cada participante)</w:t>
            </w:r>
          </w:p>
          <w:p w14:paraId="69BC2453" w14:textId="77777777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CA7238" w14:textId="77777777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 xml:space="preserve">15.1.1 NOME COMPLETO:                             </w:t>
            </w:r>
          </w:p>
          <w:p w14:paraId="7E8CC806" w14:textId="77777777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63BF" w:rsidRPr="00466C7E" w14:paraId="5236DFD6" w14:textId="77777777" w:rsidTr="003A63BF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D0D8" w14:textId="77777777" w:rsidR="003A63BF" w:rsidRPr="00466C7E" w:rsidRDefault="003A63BF" w:rsidP="00185B96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BA2" w:rsidRPr="00466C7E" w14:paraId="7D835BA6" w14:textId="77777777" w:rsidTr="003A63BF">
        <w:trPr>
          <w:trHeight w:val="327"/>
        </w:trPr>
        <w:tc>
          <w:tcPr>
            <w:tcW w:w="18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1863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242A3" w14:textId="4A504930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 xml:space="preserve">(  ) Docente Efetivo     (  ) Docente Temporário     </w:t>
            </w:r>
            <w:r w:rsidR="00AB62DF" w:rsidRPr="00466C7E">
              <w:rPr>
                <w:rFonts w:ascii="Arial" w:hAnsi="Arial" w:cs="Arial"/>
                <w:sz w:val="18"/>
                <w:szCs w:val="18"/>
              </w:rPr>
              <w:t xml:space="preserve">(  ) Docente </w:t>
            </w:r>
            <w:r w:rsidR="003923DE">
              <w:rPr>
                <w:rFonts w:ascii="Arial" w:hAnsi="Arial" w:cs="Arial"/>
                <w:sz w:val="18"/>
                <w:szCs w:val="18"/>
              </w:rPr>
              <w:t>Sênior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     (  ) Agente Universitário</w:t>
            </w:r>
          </w:p>
        </w:tc>
      </w:tr>
      <w:tr w:rsidR="00F42BA2" w:rsidRPr="00466C7E" w14:paraId="0A7D5C83" w14:textId="77777777" w:rsidTr="003A63BF">
        <w:trPr>
          <w:trHeight w:val="327"/>
        </w:trPr>
        <w:tc>
          <w:tcPr>
            <w:tcW w:w="19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7AB75" w14:textId="1759E4F0" w:rsidR="00C1414C" w:rsidRPr="00466C7E" w:rsidRDefault="00F42BA2" w:rsidP="00185B96">
            <w:pPr>
              <w:pStyle w:val="Textodecomentrio"/>
              <w:widowControl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napToGrid w:val="0"/>
                <w:sz w:val="18"/>
                <w:szCs w:val="18"/>
              </w:rPr>
              <w:t>Regime de Trabalho:                horas</w:t>
            </w:r>
            <w:r w:rsidR="00C1414C" w:rsidRPr="00466C7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  <w:p w14:paraId="335FFA00" w14:textId="0FD56D40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30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68DDF" w14:textId="04394D48" w:rsidR="00F42BA2" w:rsidRPr="00466C7E" w:rsidRDefault="003B229C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Carga Horária destinada à atividade:            horas/semanais.</w:t>
            </w:r>
          </w:p>
        </w:tc>
      </w:tr>
      <w:tr w:rsidR="00F42BA2" w:rsidRPr="00466C7E" w14:paraId="4BF996A0" w14:textId="77777777" w:rsidTr="003A63BF">
        <w:trPr>
          <w:trHeight w:val="327"/>
        </w:trPr>
        <w:tc>
          <w:tcPr>
            <w:tcW w:w="345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2BF6C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Colegiado:</w:t>
            </w:r>
          </w:p>
        </w:tc>
        <w:tc>
          <w:tcPr>
            <w:tcW w:w="15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63DB2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Centro:</w:t>
            </w:r>
          </w:p>
        </w:tc>
      </w:tr>
      <w:tr w:rsidR="00F42BA2" w:rsidRPr="00466C7E" w14:paraId="465F4275" w14:textId="77777777" w:rsidTr="003A63BF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46479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Unidade Administrativa:  (  ) HUOP   (  ) REITORIA   (  )</w:t>
            </w:r>
            <w:r w:rsidRPr="00466C7E">
              <w:rPr>
                <w:rFonts w:ascii="Arial" w:hAnsi="Arial" w:cs="Arial"/>
                <w:i/>
                <w:sz w:val="18"/>
                <w:szCs w:val="18"/>
              </w:rPr>
              <w:t xml:space="preserve"> CAMPUS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 de:</w:t>
            </w:r>
          </w:p>
        </w:tc>
      </w:tr>
      <w:tr w:rsidR="00F42BA2" w:rsidRPr="00466C7E" w14:paraId="4CD22F82" w14:textId="77777777" w:rsidTr="003A63BF">
        <w:trPr>
          <w:trHeight w:val="468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56DCD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</w:tr>
      <w:tr w:rsidR="00F42BA2" w:rsidRPr="00466C7E" w14:paraId="50E9C890" w14:textId="77777777" w:rsidTr="003A63BF">
        <w:trPr>
          <w:trHeight w:val="404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5667E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BA2" w:rsidRPr="00466C7E" w14:paraId="6C85F7AC" w14:textId="77777777" w:rsidTr="003A63BF">
        <w:trPr>
          <w:trHeight w:val="42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01F85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BA2" w:rsidRPr="00466C7E" w14:paraId="019255C5" w14:textId="77777777" w:rsidTr="003A63BF">
        <w:trPr>
          <w:trHeight w:val="291"/>
        </w:trPr>
        <w:tc>
          <w:tcPr>
            <w:tcW w:w="7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7B70D3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napToGrid w:val="0"/>
                <w:sz w:val="18"/>
                <w:szCs w:val="18"/>
              </w:rPr>
              <w:t>15.1.2 FUNÇÃO:</w:t>
            </w: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4BDC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 xml:space="preserve">(  ) </w:t>
            </w:r>
            <w:r w:rsidRPr="00466C7E">
              <w:rPr>
                <w:rFonts w:ascii="Arial" w:hAnsi="Arial" w:cs="Arial"/>
                <w:snapToGrid w:val="0"/>
                <w:sz w:val="18"/>
                <w:szCs w:val="18"/>
              </w:rPr>
              <w:t>Coordenador(a)</w:t>
            </w:r>
            <w:r w:rsidRPr="00466C7E">
              <w:rPr>
                <w:rFonts w:ascii="Arial" w:hAnsi="Arial" w:cs="Arial"/>
                <w:b/>
                <w:snapToGrid w:val="0"/>
                <w:sz w:val="18"/>
                <w:szCs w:val="18"/>
              </w:rPr>
              <w:t>*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EFE67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napToGrid w:val="0"/>
                <w:sz w:val="18"/>
                <w:szCs w:val="18"/>
              </w:rPr>
              <w:t>(  ) Supervisor(a)</w:t>
            </w:r>
          </w:p>
        </w:tc>
        <w:tc>
          <w:tcPr>
            <w:tcW w:w="20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29A33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napToGrid w:val="0"/>
                <w:sz w:val="18"/>
                <w:szCs w:val="18"/>
              </w:rPr>
              <w:t>(  ) Instrutor(a)</w:t>
            </w:r>
          </w:p>
        </w:tc>
      </w:tr>
      <w:tr w:rsidR="00F42BA2" w:rsidRPr="00466C7E" w14:paraId="69004F3E" w14:textId="77777777" w:rsidTr="003A63BF">
        <w:trPr>
          <w:trHeight w:val="323"/>
        </w:trPr>
        <w:tc>
          <w:tcPr>
            <w:tcW w:w="75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125BB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2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16C7D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napToGrid w:val="0"/>
                <w:sz w:val="18"/>
                <w:szCs w:val="18"/>
              </w:rPr>
              <w:t>(  ) Subcoordenador(a)</w:t>
            </w:r>
            <w:r w:rsidRPr="00466C7E">
              <w:rPr>
                <w:rFonts w:ascii="Arial" w:hAnsi="Arial" w:cs="Arial"/>
                <w:b/>
                <w:snapToGrid w:val="0"/>
                <w:sz w:val="18"/>
                <w:szCs w:val="18"/>
              </w:rPr>
              <w:t>*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BE448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napToGrid w:val="0"/>
                <w:sz w:val="18"/>
                <w:szCs w:val="18"/>
              </w:rPr>
              <w:t>(  ) Colaborador(a)</w:t>
            </w:r>
          </w:p>
        </w:tc>
        <w:tc>
          <w:tcPr>
            <w:tcW w:w="9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17525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napToGrid w:val="0"/>
                <w:sz w:val="18"/>
                <w:szCs w:val="18"/>
              </w:rPr>
              <w:t>(  ) Consultor(a)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80839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napToGrid w:val="0"/>
                <w:sz w:val="18"/>
                <w:szCs w:val="18"/>
              </w:rPr>
              <w:t>(  ) Ministrante</w:t>
            </w:r>
          </w:p>
        </w:tc>
      </w:tr>
      <w:tr w:rsidR="00F42BA2" w:rsidRPr="00466C7E" w14:paraId="4EB3477A" w14:textId="77777777" w:rsidTr="003A63BF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E3E0" w14:textId="5EFC8C92" w:rsidR="00F42BA2" w:rsidRPr="00466C7E" w:rsidRDefault="00F42BA2" w:rsidP="00185B96">
            <w:pPr>
              <w:widowControl w:val="0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 * Apenas um participante por atividade</w:t>
            </w:r>
          </w:p>
          <w:p w14:paraId="59EEE6DC" w14:textId="77777777" w:rsidR="00F42BA2" w:rsidRDefault="00F42BA2" w:rsidP="00185B96">
            <w:pPr>
              <w:widowControl w:val="0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  <w:p w14:paraId="2C18A400" w14:textId="77777777" w:rsidR="0018195E" w:rsidRPr="00466C7E" w:rsidRDefault="0018195E" w:rsidP="00185B96">
            <w:pPr>
              <w:widowControl w:val="0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  <w:p w14:paraId="3D1B61A2" w14:textId="77777777" w:rsidR="00F42BA2" w:rsidRPr="00466C7E" w:rsidRDefault="00F42BA2" w:rsidP="00185B96">
            <w:pPr>
              <w:pStyle w:val="Corpodetexto3"/>
              <w:widowControl w:val="0"/>
              <w:rPr>
                <w:rFonts w:ascii="Arial" w:hAnsi="Arial" w:cs="Arial"/>
                <w:b/>
                <w:snapToGrid w:val="0"/>
                <w:color w:val="auto"/>
                <w:sz w:val="18"/>
                <w:szCs w:val="18"/>
              </w:rPr>
            </w:pPr>
            <w:r w:rsidRPr="00466C7E">
              <w:rPr>
                <w:rFonts w:ascii="Arial" w:hAnsi="Arial" w:cs="Arial"/>
                <w:b/>
                <w:snapToGrid w:val="0"/>
                <w:color w:val="auto"/>
                <w:sz w:val="18"/>
                <w:szCs w:val="18"/>
              </w:rPr>
              <w:t>____________________________________                                            ____________________________________</w:t>
            </w:r>
          </w:p>
          <w:p w14:paraId="5E7D6A47" w14:textId="3897F3F3" w:rsidR="00F42BA2" w:rsidRPr="00466C7E" w:rsidRDefault="00F42BA2" w:rsidP="00185B96">
            <w:pPr>
              <w:pStyle w:val="Corpodetexto3"/>
              <w:widowControl w:val="0"/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</w:pPr>
            <w:r w:rsidRPr="00466C7E">
              <w:rPr>
                <w:rFonts w:ascii="Arial" w:hAnsi="Arial" w:cs="Arial"/>
                <w:snapToGrid w:val="0"/>
                <w:color w:val="auto"/>
                <w:sz w:val="18"/>
                <w:szCs w:val="18"/>
              </w:rPr>
              <w:t xml:space="preserve">    ASSINATURA DO PARTICIPANTE                                                           ASSINATURA DA CHEFIA IMEDIATA</w:t>
            </w:r>
            <w:r w:rsidRPr="00466C7E">
              <w:rPr>
                <w:rFonts w:ascii="Arial" w:hAnsi="Arial" w:cs="Arial"/>
                <w:b/>
                <w:snapToGrid w:val="0"/>
                <w:color w:val="auto"/>
                <w:sz w:val="18"/>
                <w:szCs w:val="18"/>
              </w:rPr>
              <w:t>**</w:t>
            </w:r>
          </w:p>
          <w:p w14:paraId="36CF4F0E" w14:textId="77777777" w:rsidR="00F42BA2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66C7E">
              <w:rPr>
                <w:rFonts w:ascii="Arial" w:hAnsi="Arial" w:cs="Arial"/>
                <w:b/>
                <w:sz w:val="18"/>
                <w:szCs w:val="18"/>
              </w:rPr>
              <w:t>** quando se tratar da participação de técnico-administrativo com carga horária</w:t>
            </w:r>
          </w:p>
          <w:p w14:paraId="0C630B40" w14:textId="77777777" w:rsidR="0018195E" w:rsidRPr="00466C7E" w:rsidRDefault="0018195E" w:rsidP="00185B96">
            <w:pPr>
              <w:widowControl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BA2" w:rsidRPr="00466C7E" w14:paraId="0AA39627" w14:textId="77777777" w:rsidTr="003A63BF">
        <w:trPr>
          <w:trHeight w:val="39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FA1F" w14:textId="77777777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b/>
                <w:sz w:val="18"/>
                <w:szCs w:val="18"/>
              </w:rPr>
              <w:t>PLANO DE TRABALHO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 (descrever as atividades que serão desenvolvidas):</w:t>
            </w:r>
          </w:p>
          <w:p w14:paraId="358D5932" w14:textId="77777777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</w:tc>
      </w:tr>
    </w:tbl>
    <w:p w14:paraId="40C4187B" w14:textId="77777777" w:rsidR="00F42BA2" w:rsidRPr="00466C7E" w:rsidRDefault="00F42BA2" w:rsidP="00185B96">
      <w:pPr>
        <w:widowControl w:val="0"/>
        <w:jc w:val="both"/>
        <w:rPr>
          <w:rFonts w:ascii="Arial" w:hAnsi="Arial" w:cs="Arial"/>
          <w:b/>
          <w:bCs/>
          <w:snapToGrid w:val="0"/>
          <w:sz w:val="18"/>
          <w:szCs w:val="18"/>
        </w:rPr>
      </w:pPr>
    </w:p>
    <w:p w14:paraId="3DEBF702" w14:textId="77777777" w:rsidR="00F42BA2" w:rsidRPr="00466C7E" w:rsidRDefault="00F42BA2" w:rsidP="00185B96">
      <w:pPr>
        <w:widowControl w:val="0"/>
        <w:jc w:val="both"/>
        <w:rPr>
          <w:rFonts w:ascii="Arial" w:hAnsi="Arial" w:cs="Arial"/>
          <w:b/>
          <w:bCs/>
          <w:snapToGrid w:val="0"/>
          <w:sz w:val="18"/>
          <w:szCs w:val="18"/>
        </w:rPr>
      </w:pPr>
    </w:p>
    <w:p w14:paraId="206FD6C7" w14:textId="77777777" w:rsidR="00F42BA2" w:rsidRPr="00466C7E" w:rsidRDefault="00F42BA2" w:rsidP="00185B96">
      <w:pPr>
        <w:widowControl w:val="0"/>
        <w:jc w:val="both"/>
        <w:rPr>
          <w:rFonts w:ascii="Arial" w:hAnsi="Arial" w:cs="Arial"/>
          <w:b/>
          <w:bCs/>
          <w:snapToGrid w:val="0"/>
          <w:sz w:val="18"/>
          <w:szCs w:val="18"/>
        </w:rPr>
      </w:pPr>
      <w:r w:rsidRPr="00466C7E">
        <w:rPr>
          <w:rFonts w:ascii="Arial" w:hAnsi="Arial" w:cs="Arial"/>
          <w:b/>
          <w:bCs/>
          <w:snapToGrid w:val="0"/>
          <w:sz w:val="18"/>
          <w:szCs w:val="18"/>
        </w:rPr>
        <w:t>15.2 DISCENTES UNIOESTE:</w:t>
      </w:r>
    </w:p>
    <w:tbl>
      <w:tblPr>
        <w:tblW w:w="5003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1"/>
        <w:gridCol w:w="2263"/>
        <w:gridCol w:w="2125"/>
        <w:gridCol w:w="2406"/>
      </w:tblGrid>
      <w:tr w:rsidR="003B229C" w:rsidRPr="00466C7E" w14:paraId="2BFDCE81" w14:textId="77777777" w:rsidTr="003A63BF"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8F5BF8" w14:textId="77777777" w:rsidR="003B229C" w:rsidRPr="00466C7E" w:rsidRDefault="003B229C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>NOME COMPLETO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C82476" w14:textId="77777777" w:rsidR="003B229C" w:rsidRPr="00466C7E" w:rsidRDefault="003B229C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Curso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76FE3" w14:textId="41AD1801" w:rsidR="005719D6" w:rsidRDefault="005719D6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>Vínculo</w:t>
            </w:r>
            <w:r w:rsidR="003B229C"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Institucional</w:t>
            </w:r>
          </w:p>
          <w:p w14:paraId="5C554FF2" w14:textId="463C0130" w:rsidR="003B229C" w:rsidRPr="00466C7E" w:rsidRDefault="003B229C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(graduação, </w:t>
            </w: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lastRenderedPageBreak/>
              <w:t>especialização, mestrado ou doutorado)</w:t>
            </w:r>
          </w:p>
        </w:tc>
        <w:tc>
          <w:tcPr>
            <w:tcW w:w="1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8D001" w14:textId="77777777" w:rsidR="003B229C" w:rsidRPr="00466C7E" w:rsidRDefault="003B229C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  <w:p w14:paraId="31808F14" w14:textId="77777777" w:rsidR="003B229C" w:rsidRPr="00466C7E" w:rsidRDefault="003B229C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CPF</w:t>
            </w:r>
          </w:p>
        </w:tc>
      </w:tr>
      <w:tr w:rsidR="003B229C" w:rsidRPr="00466C7E" w14:paraId="02DEA2F0" w14:textId="77777777" w:rsidTr="003A63BF"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E7F558" w14:textId="77777777" w:rsidR="003B229C" w:rsidRPr="00466C7E" w:rsidRDefault="003B229C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BBF993" w14:textId="77777777" w:rsidR="003B229C" w:rsidRPr="00466C7E" w:rsidRDefault="003B229C" w:rsidP="00185B96">
            <w:pPr>
              <w:widowControl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0EBD4" w14:textId="77777777" w:rsidR="003B229C" w:rsidRPr="00466C7E" w:rsidRDefault="003B229C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DE2A" w14:textId="77777777" w:rsidR="003B229C" w:rsidRPr="00466C7E" w:rsidRDefault="003B229C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229C" w:rsidRPr="00466C7E" w14:paraId="2A57AFCA" w14:textId="77777777" w:rsidTr="003A63BF"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1D9513" w14:textId="77777777" w:rsidR="003B229C" w:rsidRPr="00466C7E" w:rsidRDefault="003B229C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ECC31C" w14:textId="77777777" w:rsidR="003B229C" w:rsidRPr="00466C7E" w:rsidRDefault="003B229C" w:rsidP="00185B96">
            <w:pPr>
              <w:widowControl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80926" w14:textId="77777777" w:rsidR="003B229C" w:rsidRPr="00466C7E" w:rsidRDefault="003B229C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C4F5" w14:textId="77777777" w:rsidR="003B229C" w:rsidRPr="00466C7E" w:rsidRDefault="003B229C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A28FF9" w14:textId="77777777" w:rsidR="00F42BA2" w:rsidRDefault="00F42BA2" w:rsidP="00185B96">
      <w:pPr>
        <w:widowControl w:val="0"/>
        <w:jc w:val="both"/>
        <w:rPr>
          <w:rFonts w:ascii="Arial" w:hAnsi="Arial" w:cs="Arial"/>
          <w:b/>
          <w:caps/>
          <w:sz w:val="18"/>
          <w:szCs w:val="18"/>
        </w:rPr>
      </w:pPr>
    </w:p>
    <w:p w14:paraId="5D76850E" w14:textId="77777777" w:rsidR="005719D6" w:rsidRPr="00466C7E" w:rsidRDefault="005719D6" w:rsidP="00185B96">
      <w:pPr>
        <w:widowControl w:val="0"/>
        <w:jc w:val="both"/>
        <w:rPr>
          <w:rFonts w:ascii="Arial" w:hAnsi="Arial" w:cs="Arial"/>
          <w:b/>
          <w:caps/>
          <w:sz w:val="18"/>
          <w:szCs w:val="18"/>
        </w:rPr>
      </w:pPr>
    </w:p>
    <w:p w14:paraId="3179EC4B" w14:textId="19ACF201" w:rsidR="00F42BA2" w:rsidRPr="00466C7E" w:rsidRDefault="00F42BA2" w:rsidP="00185B96">
      <w:pPr>
        <w:widowControl w:val="0"/>
        <w:jc w:val="both"/>
        <w:rPr>
          <w:rFonts w:ascii="Arial" w:hAnsi="Arial" w:cs="Arial"/>
          <w:b/>
          <w:caps/>
          <w:sz w:val="18"/>
          <w:szCs w:val="18"/>
        </w:rPr>
      </w:pPr>
      <w:r w:rsidRPr="00466C7E">
        <w:rPr>
          <w:rFonts w:ascii="Arial" w:hAnsi="Arial" w:cs="Arial"/>
          <w:b/>
          <w:caps/>
          <w:sz w:val="18"/>
          <w:szCs w:val="18"/>
        </w:rPr>
        <w:t xml:space="preserve">15.3 Membros da comunidade/Participantes externos </w:t>
      </w:r>
    </w:p>
    <w:p w14:paraId="2B31D830" w14:textId="41AE2A2E" w:rsidR="00C24227" w:rsidRPr="00466C7E" w:rsidRDefault="003B229C" w:rsidP="00185B96">
      <w:pPr>
        <w:widowControl w:val="0"/>
        <w:tabs>
          <w:tab w:val="left" w:pos="2550"/>
        </w:tabs>
        <w:jc w:val="both"/>
        <w:rPr>
          <w:rFonts w:ascii="Arial" w:hAnsi="Arial" w:cs="Arial"/>
          <w:b/>
          <w:bCs/>
          <w:sz w:val="18"/>
          <w:szCs w:val="18"/>
        </w:rPr>
      </w:pPr>
      <w:r w:rsidRPr="00466C7E">
        <w:rPr>
          <w:rFonts w:ascii="Arial" w:hAnsi="Arial" w:cs="Arial"/>
          <w:b/>
          <w:bCs/>
          <w:sz w:val="18"/>
          <w:szCs w:val="18"/>
        </w:rPr>
        <w:t>*</w:t>
      </w:r>
      <w:r w:rsidR="00C24227" w:rsidRPr="00466C7E">
        <w:rPr>
          <w:rFonts w:ascii="Arial" w:hAnsi="Arial" w:cs="Arial"/>
          <w:b/>
          <w:bCs/>
          <w:sz w:val="18"/>
          <w:szCs w:val="18"/>
        </w:rPr>
        <w:t>D</w:t>
      </w:r>
      <w:r w:rsidRPr="00466C7E">
        <w:rPr>
          <w:rFonts w:ascii="Arial" w:hAnsi="Arial" w:cs="Arial"/>
          <w:b/>
          <w:bCs/>
          <w:sz w:val="18"/>
          <w:szCs w:val="18"/>
        </w:rPr>
        <w:t>ados necessários para Cadastro na seguradora</w:t>
      </w:r>
      <w:r w:rsidR="00C24227" w:rsidRPr="00466C7E">
        <w:rPr>
          <w:rFonts w:ascii="Arial" w:hAnsi="Arial" w:cs="Arial"/>
          <w:b/>
          <w:bCs/>
          <w:sz w:val="18"/>
          <w:szCs w:val="18"/>
        </w:rPr>
        <w:t xml:space="preserve"> (completar corretamente).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7"/>
        <w:gridCol w:w="1310"/>
        <w:gridCol w:w="1276"/>
        <w:gridCol w:w="1558"/>
        <w:gridCol w:w="1841"/>
        <w:gridCol w:w="1698"/>
      </w:tblGrid>
      <w:tr w:rsidR="00C24227" w:rsidRPr="00466C7E" w14:paraId="28B4D523" w14:textId="77777777" w:rsidTr="00476420"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6AD2DD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  <w:rtl/>
              </w:rPr>
              <w:t>NOME COMPLETO*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94C1C7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>INSTITUIÇÃO / ENTIDADE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DA96EE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>TELEFONE E</w:t>
            </w:r>
          </w:p>
          <w:p w14:paraId="0DDD05AD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>E-MAIL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F7B49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>CPF *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9D9F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>DATA NASCIMENTO*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0D193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Cs/>
                <w:snapToGrid w:val="0"/>
                <w:sz w:val="18"/>
                <w:szCs w:val="18"/>
              </w:rPr>
              <w:t>FUNÇÃO</w:t>
            </w:r>
          </w:p>
        </w:tc>
      </w:tr>
      <w:tr w:rsidR="00C24227" w:rsidRPr="00466C7E" w14:paraId="1001AF06" w14:textId="77777777" w:rsidTr="00476420"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61664C" w14:textId="77777777" w:rsidR="00C24227" w:rsidRPr="00466C7E" w:rsidRDefault="00C24227" w:rsidP="00185B96">
            <w:pPr>
              <w:widowControl w:val="0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5C8576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790744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77DF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B7A61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C94E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4227" w:rsidRPr="00466C7E" w14:paraId="7BB247CD" w14:textId="77777777" w:rsidTr="00476420"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A42C0F" w14:textId="77777777" w:rsidR="00C24227" w:rsidRPr="00466C7E" w:rsidRDefault="00C24227" w:rsidP="00185B96">
            <w:pPr>
              <w:widowControl w:val="0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D855A7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5AD943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A0E7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954A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5E36B" w14:textId="77777777" w:rsidR="00C24227" w:rsidRPr="00466C7E" w:rsidRDefault="00C24227" w:rsidP="00185B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E52A7D" w14:textId="77777777" w:rsidR="00F42BA2" w:rsidRPr="00466C7E" w:rsidRDefault="00F42BA2" w:rsidP="00185B96">
      <w:pPr>
        <w:widowControl w:val="0"/>
        <w:tabs>
          <w:tab w:val="left" w:pos="2550"/>
        </w:tabs>
        <w:jc w:val="both"/>
        <w:rPr>
          <w:rFonts w:ascii="Arial" w:hAnsi="Arial" w:cs="Arial"/>
          <w:b/>
          <w:bCs/>
          <w:sz w:val="18"/>
          <w:szCs w:val="18"/>
        </w:rPr>
      </w:pPr>
    </w:p>
    <w:p w14:paraId="789BC051" w14:textId="77777777" w:rsidR="00F42BA2" w:rsidRPr="005719D6" w:rsidRDefault="00F42BA2" w:rsidP="00185B96">
      <w:pPr>
        <w:widowControl w:val="0"/>
        <w:tabs>
          <w:tab w:val="left" w:pos="2550"/>
        </w:tabs>
        <w:jc w:val="both"/>
        <w:rPr>
          <w:rFonts w:ascii="Arial" w:hAnsi="Arial" w:cs="Arial"/>
          <w:b/>
          <w:bCs/>
          <w:sz w:val="18"/>
          <w:szCs w:val="18"/>
        </w:rPr>
      </w:pPr>
      <w:r w:rsidRPr="005719D6">
        <w:rPr>
          <w:rFonts w:ascii="Arial" w:hAnsi="Arial" w:cs="Arial"/>
          <w:b/>
          <w:snapToGrid w:val="0"/>
          <w:sz w:val="18"/>
          <w:szCs w:val="18"/>
        </w:rPr>
        <w:t>16 PREVISÃO ORÇAMENTÁRIA</w:t>
      </w:r>
    </w:p>
    <w:p w14:paraId="3C77A25A" w14:textId="5781D476" w:rsidR="00F42BA2" w:rsidRPr="00466C7E" w:rsidRDefault="002E2D72" w:rsidP="00185B96">
      <w:pPr>
        <w:widowControl w:val="0"/>
        <w:tabs>
          <w:tab w:val="left" w:pos="2550"/>
        </w:tabs>
        <w:jc w:val="both"/>
        <w:rPr>
          <w:rFonts w:ascii="Arial" w:hAnsi="Arial" w:cs="Arial"/>
          <w:b/>
          <w:bCs/>
          <w:sz w:val="18"/>
          <w:szCs w:val="18"/>
        </w:rPr>
      </w:pPr>
      <w:r w:rsidRPr="00466C7E">
        <w:rPr>
          <w:rFonts w:ascii="Arial" w:hAnsi="Arial" w:cs="Arial"/>
          <w:b/>
          <w:bCs/>
          <w:sz w:val="18"/>
          <w:szCs w:val="18"/>
        </w:rPr>
        <w:t xml:space="preserve">(anexar proposta do aprovada pelo órgão </w:t>
      </w:r>
      <w:r w:rsidR="003D5845" w:rsidRPr="00466C7E">
        <w:rPr>
          <w:rFonts w:ascii="Arial" w:hAnsi="Arial" w:cs="Arial"/>
          <w:b/>
          <w:bCs/>
          <w:sz w:val="18"/>
          <w:szCs w:val="18"/>
        </w:rPr>
        <w:t>ge</w:t>
      </w:r>
      <w:r w:rsidR="00564FBE" w:rsidRPr="00466C7E">
        <w:rPr>
          <w:rFonts w:ascii="Arial" w:hAnsi="Arial" w:cs="Arial"/>
          <w:b/>
          <w:bCs/>
          <w:sz w:val="18"/>
          <w:szCs w:val="18"/>
        </w:rPr>
        <w:t xml:space="preserve">stor </w:t>
      </w:r>
      <w:r w:rsidR="003D5845" w:rsidRPr="00466C7E">
        <w:rPr>
          <w:rFonts w:ascii="Arial" w:hAnsi="Arial" w:cs="Arial"/>
          <w:b/>
          <w:bCs/>
          <w:sz w:val="18"/>
          <w:szCs w:val="18"/>
        </w:rPr>
        <w:t>do recurso</w:t>
      </w:r>
      <w:r w:rsidRPr="00466C7E">
        <w:rPr>
          <w:rFonts w:ascii="Arial" w:hAnsi="Arial" w:cs="Arial"/>
          <w:b/>
          <w:bCs/>
          <w:sz w:val="18"/>
          <w:szCs w:val="1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F42BA2" w:rsidRPr="00466C7E" w14:paraId="32067A55" w14:textId="77777777" w:rsidTr="00476420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46DC" w14:textId="77777777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/>
                <w:snapToGrid w:val="0"/>
                <w:sz w:val="18"/>
                <w:szCs w:val="18"/>
              </w:rPr>
              <w:br w:type="page"/>
              <w:t>17 GESTÃO DOS RECURSOS FINANCEIROS</w:t>
            </w:r>
          </w:p>
          <w:p w14:paraId="15031342" w14:textId="77777777" w:rsidR="00F42BA2" w:rsidRPr="00466C7E" w:rsidRDefault="00F42BA2" w:rsidP="00185B96">
            <w:pPr>
              <w:widowControl w:val="0"/>
              <w:jc w:val="both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b/>
                <w:snapToGrid w:val="0"/>
                <w:sz w:val="18"/>
                <w:szCs w:val="18"/>
              </w:rPr>
              <w:t>17.1 ÓRGÃO GESTOR DOS RECURSOS FINANCEIROS</w:t>
            </w:r>
          </w:p>
        </w:tc>
      </w:tr>
      <w:tr w:rsidR="00F42BA2" w:rsidRPr="00466C7E" w14:paraId="1073F21C" w14:textId="77777777" w:rsidTr="00476420">
        <w:trPr>
          <w:cantSplit/>
          <w:trHeight w:val="493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E0ED" w14:textId="2C7B8FAA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 xml:space="preserve">IDENTIFICAÇÃO: </w:t>
            </w:r>
          </w:p>
          <w:p w14:paraId="33F63453" w14:textId="77777777" w:rsidR="007D5E24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5719D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b/>
                <w:sz w:val="18"/>
                <w:szCs w:val="18"/>
              </w:rPr>
              <w:t>) UNIOESTE: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5E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5719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85689A" w:rsidRPr="00466C7E">
              <w:rPr>
                <w:rFonts w:ascii="Arial" w:hAnsi="Arial" w:cs="Arial"/>
                <w:sz w:val="18"/>
                <w:szCs w:val="18"/>
              </w:rPr>
              <w:t xml:space="preserve">PRÓ-REITORIA DE ADMINISTRAÇÃO E FINANÇAS </w:t>
            </w:r>
            <w:r w:rsidRPr="00466C7E">
              <w:rPr>
                <w:rFonts w:ascii="Arial" w:hAnsi="Arial" w:cs="Arial"/>
                <w:sz w:val="18"/>
                <w:szCs w:val="18"/>
              </w:rPr>
              <w:t xml:space="preserve">       (</w:t>
            </w:r>
            <w:r w:rsidR="005719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 SECRETARIA FINANCEIRA</w:t>
            </w:r>
          </w:p>
          <w:p w14:paraId="574F18B6" w14:textId="0F8F6A99" w:rsidR="00F42BA2" w:rsidRPr="00466C7E" w:rsidRDefault="005E1323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5719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6C7E">
              <w:rPr>
                <w:rFonts w:ascii="Arial" w:hAnsi="Arial" w:cs="Arial"/>
                <w:sz w:val="18"/>
                <w:szCs w:val="18"/>
              </w:rPr>
              <w:t>)</w:t>
            </w:r>
            <w:r w:rsidR="005719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14E5" w:rsidRPr="00466C7E">
              <w:rPr>
                <w:rFonts w:ascii="Arial" w:hAnsi="Arial" w:cs="Arial"/>
                <w:sz w:val="18"/>
                <w:szCs w:val="18"/>
              </w:rPr>
              <w:t xml:space="preserve">Diretoria Administrativa e Financeira no HUOP </w:t>
            </w:r>
          </w:p>
        </w:tc>
      </w:tr>
      <w:tr w:rsidR="00F42BA2" w:rsidRPr="00466C7E" w14:paraId="23203227" w14:textId="77777777" w:rsidTr="00476420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D31A" w14:textId="77777777" w:rsidR="007D5E24" w:rsidRDefault="007D5E24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  <w:p w14:paraId="4B1BD68A" w14:textId="37B571A0" w:rsidR="00F42BA2" w:rsidRPr="00466C7E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5719D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66C7E">
              <w:rPr>
                <w:rFonts w:ascii="Arial" w:hAnsi="Arial" w:cs="Arial"/>
                <w:sz w:val="18"/>
                <w:szCs w:val="18"/>
              </w:rPr>
              <w:t>) FUNDAÇÃO:</w:t>
            </w:r>
            <w:r w:rsidRPr="00466C7E">
              <w:rPr>
                <w:rFonts w:ascii="Arial" w:hAnsi="Arial" w:cs="Arial"/>
                <w:bCs w:val="0"/>
                <w:sz w:val="18"/>
                <w:szCs w:val="18"/>
              </w:rPr>
              <w:t xml:space="preserve">      </w:t>
            </w:r>
          </w:p>
          <w:p w14:paraId="06025915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BA2" w:rsidRPr="00466C7E" w14:paraId="202D2514" w14:textId="77777777" w:rsidTr="00476420">
        <w:trPr>
          <w:cantSplit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6040A" w14:textId="77777777" w:rsidR="007D5E24" w:rsidRDefault="007D5E24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  <w:p w14:paraId="2530CC80" w14:textId="6DB36D53" w:rsidR="00F42BA2" w:rsidRPr="00466C7E" w:rsidRDefault="00F42BA2" w:rsidP="00185B96">
            <w:pPr>
              <w:pStyle w:val="Ttulo5"/>
              <w:widowControl w:val="0"/>
              <w:spacing w:before="0" w:after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466C7E">
              <w:rPr>
                <w:rFonts w:ascii="Arial" w:hAnsi="Arial" w:cs="Arial"/>
                <w:sz w:val="18"/>
                <w:szCs w:val="18"/>
              </w:rPr>
              <w:t>(</w:t>
            </w:r>
            <w:r w:rsidR="005719D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466C7E">
              <w:rPr>
                <w:rFonts w:ascii="Arial" w:hAnsi="Arial" w:cs="Arial"/>
                <w:sz w:val="18"/>
                <w:szCs w:val="18"/>
              </w:rPr>
              <w:t>) OUTROS:</w:t>
            </w:r>
            <w:r w:rsidRPr="00466C7E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</w:p>
          <w:p w14:paraId="5C22052B" w14:textId="77777777" w:rsidR="00F42BA2" w:rsidRPr="00466C7E" w:rsidRDefault="00F42BA2" w:rsidP="00185B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EF43DAA" w14:textId="77777777" w:rsidR="00F42BA2" w:rsidRPr="00466C7E" w:rsidRDefault="00F42BA2" w:rsidP="00185B96">
      <w:pPr>
        <w:widowControl w:val="0"/>
        <w:rPr>
          <w:rFonts w:ascii="Arial" w:hAnsi="Arial" w:cs="Arial"/>
          <w:sz w:val="18"/>
          <w:szCs w:val="18"/>
        </w:rPr>
      </w:pPr>
    </w:p>
    <w:p w14:paraId="2DD50139" w14:textId="77777777" w:rsidR="00F42BA2" w:rsidRPr="00466C7E" w:rsidRDefault="00F42BA2" w:rsidP="00185B96">
      <w:pPr>
        <w:pStyle w:val="PargrafodaLista"/>
        <w:widowControl w:val="0"/>
        <w:numPr>
          <w:ilvl w:val="0"/>
          <w:numId w:val="3"/>
        </w:numPr>
        <w:rPr>
          <w:rFonts w:ascii="Arial" w:hAnsi="Arial" w:cs="Arial"/>
          <w:snapToGrid w:val="0"/>
          <w:sz w:val="18"/>
          <w:szCs w:val="18"/>
        </w:rPr>
      </w:pPr>
      <w:r w:rsidRPr="00466C7E">
        <w:rPr>
          <w:rFonts w:ascii="Arial" w:hAnsi="Arial" w:cs="Arial"/>
          <w:b/>
          <w:snapToGrid w:val="0"/>
          <w:sz w:val="18"/>
          <w:szCs w:val="18"/>
        </w:rPr>
        <w:t>ANEXAR O DOCUMENTO COMPROBATÓRIO (cópia do projeto aprovado e convênio):</w:t>
      </w:r>
    </w:p>
    <w:p w14:paraId="5F9CC48B" w14:textId="77777777" w:rsidR="00F42BA2" w:rsidRPr="00466C7E" w:rsidRDefault="00F42BA2" w:rsidP="00185B96">
      <w:pPr>
        <w:widowControl w:val="0"/>
        <w:rPr>
          <w:rFonts w:ascii="Arial" w:hAnsi="Arial" w:cs="Arial"/>
          <w:snapToGrid w:val="0"/>
          <w:sz w:val="18"/>
          <w:szCs w:val="18"/>
        </w:rPr>
      </w:pPr>
    </w:p>
    <w:p w14:paraId="45C2EB72" w14:textId="77777777" w:rsidR="00F42BA2" w:rsidRDefault="00F42BA2" w:rsidP="00185B96">
      <w:pPr>
        <w:widowControl w:val="0"/>
        <w:rPr>
          <w:rFonts w:ascii="Arial" w:hAnsi="Arial" w:cs="Arial"/>
          <w:sz w:val="18"/>
          <w:szCs w:val="18"/>
        </w:rPr>
      </w:pPr>
    </w:p>
    <w:p w14:paraId="5F1F6C0F" w14:textId="77777777" w:rsidR="00764BDF" w:rsidRPr="00466C7E" w:rsidRDefault="00764BDF" w:rsidP="00185B96">
      <w:pPr>
        <w:widowControl w:val="0"/>
        <w:rPr>
          <w:rFonts w:ascii="Arial" w:hAnsi="Arial" w:cs="Arial"/>
          <w:sz w:val="18"/>
          <w:szCs w:val="18"/>
        </w:rPr>
      </w:pPr>
    </w:p>
    <w:p w14:paraId="61CF4CC1" w14:textId="77777777" w:rsidR="00F42BA2" w:rsidRPr="00466C7E" w:rsidRDefault="00F42BA2" w:rsidP="00185B96">
      <w:pPr>
        <w:widowControl w:val="0"/>
        <w:jc w:val="right"/>
        <w:rPr>
          <w:rFonts w:ascii="Arial" w:hAnsi="Arial" w:cs="Arial"/>
          <w:sz w:val="18"/>
          <w:szCs w:val="18"/>
        </w:rPr>
      </w:pPr>
      <w:r w:rsidRPr="00466C7E">
        <w:rPr>
          <w:rFonts w:ascii="Arial" w:hAnsi="Arial" w:cs="Arial"/>
          <w:sz w:val="18"/>
          <w:szCs w:val="18"/>
        </w:rPr>
        <w:t>______________________________________________________</w:t>
      </w:r>
    </w:p>
    <w:p w14:paraId="68C07355" w14:textId="77777777" w:rsidR="00F42BA2" w:rsidRPr="00466C7E" w:rsidRDefault="00F42BA2" w:rsidP="00185B96">
      <w:pPr>
        <w:widowControl w:val="0"/>
        <w:jc w:val="right"/>
        <w:rPr>
          <w:rFonts w:ascii="Arial" w:hAnsi="Arial" w:cs="Arial"/>
          <w:sz w:val="18"/>
          <w:szCs w:val="18"/>
        </w:rPr>
      </w:pPr>
      <w:r w:rsidRPr="00466C7E">
        <w:rPr>
          <w:rFonts w:ascii="Arial" w:hAnsi="Arial" w:cs="Arial"/>
          <w:sz w:val="18"/>
          <w:szCs w:val="18"/>
        </w:rPr>
        <w:t>Local e data</w:t>
      </w:r>
    </w:p>
    <w:p w14:paraId="3A15814F" w14:textId="77777777" w:rsidR="00F42BA2" w:rsidRPr="00466C7E" w:rsidRDefault="00F42BA2" w:rsidP="00185B96">
      <w:pPr>
        <w:widowControl w:val="0"/>
        <w:jc w:val="right"/>
        <w:rPr>
          <w:rFonts w:ascii="Arial" w:hAnsi="Arial" w:cs="Arial"/>
          <w:sz w:val="18"/>
          <w:szCs w:val="18"/>
        </w:rPr>
      </w:pPr>
    </w:p>
    <w:p w14:paraId="660E9015" w14:textId="77777777" w:rsidR="00F42BA2" w:rsidRPr="00466C7E" w:rsidRDefault="00F42BA2" w:rsidP="00185B96">
      <w:pPr>
        <w:widowControl w:val="0"/>
        <w:jc w:val="right"/>
        <w:rPr>
          <w:rFonts w:ascii="Arial" w:hAnsi="Arial" w:cs="Arial"/>
          <w:sz w:val="18"/>
          <w:szCs w:val="18"/>
        </w:rPr>
      </w:pPr>
    </w:p>
    <w:p w14:paraId="57BA7468" w14:textId="77777777" w:rsidR="00F42BA2" w:rsidRPr="00466C7E" w:rsidRDefault="00F42BA2" w:rsidP="00185B96">
      <w:pPr>
        <w:widowControl w:val="0"/>
        <w:jc w:val="right"/>
        <w:rPr>
          <w:rFonts w:ascii="Arial" w:hAnsi="Arial" w:cs="Arial"/>
          <w:sz w:val="18"/>
          <w:szCs w:val="18"/>
        </w:rPr>
      </w:pPr>
      <w:r w:rsidRPr="00466C7E">
        <w:rPr>
          <w:rFonts w:ascii="Arial" w:hAnsi="Arial" w:cs="Arial"/>
          <w:sz w:val="18"/>
          <w:szCs w:val="18"/>
        </w:rPr>
        <w:t>______________________________________________________</w:t>
      </w:r>
    </w:p>
    <w:p w14:paraId="1C37BD1F" w14:textId="77777777" w:rsidR="00412A43" w:rsidRDefault="00F42BA2" w:rsidP="00185B96">
      <w:pPr>
        <w:widowControl w:val="0"/>
        <w:jc w:val="right"/>
        <w:rPr>
          <w:rFonts w:ascii="Arial" w:hAnsi="Arial" w:cs="Arial"/>
          <w:sz w:val="18"/>
          <w:szCs w:val="18"/>
        </w:rPr>
        <w:sectPr w:rsidR="00412A43" w:rsidSect="0054288A">
          <w:footerReference w:type="default" r:id="rId13"/>
          <w:headerReference w:type="first" r:id="rId14"/>
          <w:type w:val="continuous"/>
          <w:pgSz w:w="11905" w:h="16837" w:code="9"/>
          <w:pgMar w:top="426" w:right="1134" w:bottom="1134" w:left="1701" w:header="850" w:footer="720" w:gutter="0"/>
          <w:paperSrc w:first="3" w:other="3"/>
          <w:cols w:space="720"/>
          <w:noEndnote/>
          <w:docGrid w:linePitch="272"/>
        </w:sectPr>
      </w:pPr>
      <w:r w:rsidRPr="00466C7E">
        <w:rPr>
          <w:rFonts w:ascii="Arial" w:hAnsi="Arial" w:cs="Arial"/>
          <w:sz w:val="18"/>
          <w:szCs w:val="18"/>
        </w:rPr>
        <w:t>Assinatura do(a) Coordenador(a) da Atividade</w:t>
      </w:r>
    </w:p>
    <w:p w14:paraId="5D1428C1" w14:textId="77777777" w:rsidR="00165FCC" w:rsidRDefault="00165FCC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AC67D82" w14:textId="77777777" w:rsidR="00165FCC" w:rsidRDefault="00165FCC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A3C0DEA" w14:textId="77777777" w:rsidR="00165FCC" w:rsidRDefault="00165FCC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0ECDEA3" w14:textId="77777777" w:rsidR="00165FCC" w:rsidRDefault="00165FCC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A661661" w14:textId="77777777" w:rsidR="00165FCC" w:rsidRDefault="00165FCC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9BAAFAD" w14:textId="77777777" w:rsidR="00165FCC" w:rsidRDefault="00165FCC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08D1071" w14:textId="77777777" w:rsidR="00165FCC" w:rsidRDefault="00165FCC" w:rsidP="00185B96">
      <w:pPr>
        <w:widowControl w:val="0"/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165FCC" w:rsidSect="00D54778">
      <w:footerReference w:type="default" r:id="rId15"/>
      <w:type w:val="continuous"/>
      <w:pgSz w:w="11905" w:h="16837" w:code="9"/>
      <w:pgMar w:top="3062" w:right="1134" w:bottom="1134" w:left="1701" w:header="1134" w:footer="720" w:gutter="0"/>
      <w:paperSrc w:first="7" w:other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EC119" w14:textId="77777777" w:rsidR="0099764C" w:rsidRDefault="0099764C">
      <w:r>
        <w:separator/>
      </w:r>
    </w:p>
  </w:endnote>
  <w:endnote w:type="continuationSeparator" w:id="0">
    <w:p w14:paraId="4B86A4B6" w14:textId="77777777" w:rsidR="0099764C" w:rsidRDefault="0099764C">
      <w:r>
        <w:continuationSeparator/>
      </w:r>
    </w:p>
  </w:endnote>
  <w:endnote w:type="continuationNotice" w:id="1">
    <w:p w14:paraId="7C51F95F" w14:textId="77777777" w:rsidR="0099764C" w:rsidRDefault="009976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461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E787F" w14:textId="51CEAA1E" w:rsidR="00F42BA2" w:rsidRPr="00973474" w:rsidRDefault="00973474" w:rsidP="00973474">
    <w:pPr>
      <w:pStyle w:val="Rodap"/>
      <w:jc w:val="right"/>
      <w:rPr>
        <w:sz w:val="20"/>
        <w:szCs w:val="20"/>
      </w:rPr>
    </w:pPr>
    <w:r w:rsidRPr="0008559C">
      <w:rPr>
        <w:sz w:val="20"/>
        <w:szCs w:val="20"/>
      </w:rPr>
      <w:t xml:space="preserve">ANEXO </w:t>
    </w:r>
    <w:r>
      <w:rPr>
        <w:sz w:val="20"/>
        <w:szCs w:val="20"/>
      </w:rPr>
      <w:t>I</w:t>
    </w:r>
    <w:r w:rsidRPr="0008559C">
      <w:rPr>
        <w:sz w:val="20"/>
        <w:szCs w:val="20"/>
      </w:rPr>
      <w:t>I DA RESOLUÇÃO Nº 152/2024-CEPE, de 19 de setembro de 2024.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B5634" w14:textId="4DC9CED9" w:rsidR="002A1BFA" w:rsidRPr="005808AE" w:rsidRDefault="005808AE" w:rsidP="005808AE">
    <w:pPr>
      <w:pStyle w:val="Rodap"/>
      <w:jc w:val="right"/>
      <w:rPr>
        <w:sz w:val="20"/>
        <w:szCs w:val="20"/>
      </w:rPr>
    </w:pPr>
    <w:r w:rsidRPr="0008559C">
      <w:rPr>
        <w:sz w:val="20"/>
        <w:szCs w:val="20"/>
      </w:rPr>
      <w:t xml:space="preserve">ANEXO </w:t>
    </w:r>
    <w:r>
      <w:rPr>
        <w:sz w:val="20"/>
        <w:szCs w:val="20"/>
      </w:rPr>
      <w:t>IX</w:t>
    </w:r>
    <w:r w:rsidRPr="0008559C">
      <w:rPr>
        <w:sz w:val="20"/>
        <w:szCs w:val="20"/>
      </w:rPr>
      <w:t xml:space="preserve"> DA RESOLUÇÃO Nº 152/2024-CEPE, de 19 de setembro de 2024.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84811" w14:textId="77777777" w:rsidR="0099764C" w:rsidRDefault="0099764C">
      <w:r>
        <w:separator/>
      </w:r>
    </w:p>
  </w:footnote>
  <w:footnote w:type="continuationSeparator" w:id="0">
    <w:p w14:paraId="49015B23" w14:textId="77777777" w:rsidR="0099764C" w:rsidRDefault="0099764C">
      <w:r>
        <w:continuationSeparator/>
      </w:r>
    </w:p>
  </w:footnote>
  <w:footnote w:type="continuationNotice" w:id="1">
    <w:p w14:paraId="561A2004" w14:textId="77777777" w:rsidR="0099764C" w:rsidRDefault="009976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03111" w14:textId="20E147ED" w:rsidR="00205003" w:rsidRDefault="00205003">
    <w:pPr>
      <w:pStyle w:val="Cabealho"/>
    </w:pPr>
    <w:r>
      <w:rPr>
        <w:noProof/>
      </w:rPr>
      <w:drawing>
        <wp:inline distT="0" distB="0" distL="0" distR="0" wp14:anchorId="7D9105B8" wp14:editId="3F954DA5">
          <wp:extent cx="5725324" cy="1286054"/>
          <wp:effectExtent l="0" t="0" r="8890" b="9525"/>
          <wp:docPr id="322664826" name="Imagem 322664826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Tex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5324" cy="1286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-"/>
      <w:lvlJc w:val="left"/>
      <w:pPr>
        <w:tabs>
          <w:tab w:val="num" w:pos="2160"/>
        </w:tabs>
        <w:ind w:left="21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ourier New" w:hAnsi="Courier New"/>
        <w:b w:val="0"/>
        <w:i w:val="0"/>
        <w:sz w:val="22"/>
        <w:szCs w:val="22"/>
      </w:rPr>
    </w:lvl>
  </w:abstractNum>
  <w:abstractNum w:abstractNumId="6" w15:restartNumberingAfterBreak="0">
    <w:nsid w:val="04A27CE6"/>
    <w:multiLevelType w:val="hybridMultilevel"/>
    <w:tmpl w:val="BAF27930"/>
    <w:lvl w:ilvl="0" w:tplc="04160017">
      <w:start w:val="1"/>
      <w:numFmt w:val="lowerLetter"/>
      <w:lvlText w:val="%1)"/>
      <w:lvlJc w:val="left"/>
      <w:pPr>
        <w:ind w:left="149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B4639"/>
    <w:multiLevelType w:val="hybridMultilevel"/>
    <w:tmpl w:val="7A6C0F60"/>
    <w:lvl w:ilvl="0" w:tplc="2280EF0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B77DE"/>
    <w:multiLevelType w:val="hybridMultilevel"/>
    <w:tmpl w:val="8B40A6B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D35FE"/>
    <w:multiLevelType w:val="hybridMultilevel"/>
    <w:tmpl w:val="6CEC256A"/>
    <w:lvl w:ilvl="0" w:tplc="77488A4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1912915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7DB71E9"/>
    <w:multiLevelType w:val="hybridMultilevel"/>
    <w:tmpl w:val="33D4CB86"/>
    <w:lvl w:ilvl="0" w:tplc="03262D9C">
      <w:start w:val="1"/>
      <w:numFmt w:val="lowerLetter"/>
      <w:lvlText w:val="%1)"/>
      <w:lvlJc w:val="left"/>
      <w:pPr>
        <w:ind w:left="221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934" w:hanging="360"/>
      </w:pPr>
    </w:lvl>
    <w:lvl w:ilvl="2" w:tplc="0416001B" w:tentative="1">
      <w:start w:val="1"/>
      <w:numFmt w:val="lowerRoman"/>
      <w:lvlText w:val="%3."/>
      <w:lvlJc w:val="right"/>
      <w:pPr>
        <w:ind w:left="3654" w:hanging="180"/>
      </w:pPr>
    </w:lvl>
    <w:lvl w:ilvl="3" w:tplc="0416000F" w:tentative="1">
      <w:start w:val="1"/>
      <w:numFmt w:val="decimal"/>
      <w:lvlText w:val="%4."/>
      <w:lvlJc w:val="left"/>
      <w:pPr>
        <w:ind w:left="4374" w:hanging="360"/>
      </w:pPr>
    </w:lvl>
    <w:lvl w:ilvl="4" w:tplc="04160019" w:tentative="1">
      <w:start w:val="1"/>
      <w:numFmt w:val="lowerLetter"/>
      <w:lvlText w:val="%5."/>
      <w:lvlJc w:val="left"/>
      <w:pPr>
        <w:ind w:left="5094" w:hanging="360"/>
      </w:pPr>
    </w:lvl>
    <w:lvl w:ilvl="5" w:tplc="0416001B" w:tentative="1">
      <w:start w:val="1"/>
      <w:numFmt w:val="lowerRoman"/>
      <w:lvlText w:val="%6."/>
      <w:lvlJc w:val="right"/>
      <w:pPr>
        <w:ind w:left="5814" w:hanging="180"/>
      </w:pPr>
    </w:lvl>
    <w:lvl w:ilvl="6" w:tplc="0416000F" w:tentative="1">
      <w:start w:val="1"/>
      <w:numFmt w:val="decimal"/>
      <w:lvlText w:val="%7."/>
      <w:lvlJc w:val="left"/>
      <w:pPr>
        <w:ind w:left="6534" w:hanging="360"/>
      </w:pPr>
    </w:lvl>
    <w:lvl w:ilvl="7" w:tplc="04160019" w:tentative="1">
      <w:start w:val="1"/>
      <w:numFmt w:val="lowerLetter"/>
      <w:lvlText w:val="%8."/>
      <w:lvlJc w:val="left"/>
      <w:pPr>
        <w:ind w:left="7254" w:hanging="360"/>
      </w:pPr>
    </w:lvl>
    <w:lvl w:ilvl="8" w:tplc="0416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2" w15:restartNumberingAfterBreak="0">
    <w:nsid w:val="19B452F7"/>
    <w:multiLevelType w:val="hybridMultilevel"/>
    <w:tmpl w:val="0660FE2C"/>
    <w:lvl w:ilvl="0" w:tplc="71F65464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4A4"/>
    <w:multiLevelType w:val="hybridMultilevel"/>
    <w:tmpl w:val="FD1267D8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34D00D3"/>
    <w:multiLevelType w:val="hybridMultilevel"/>
    <w:tmpl w:val="9E1E5F90"/>
    <w:lvl w:ilvl="0" w:tplc="0416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C1436"/>
    <w:multiLevelType w:val="hybridMultilevel"/>
    <w:tmpl w:val="8CFE5840"/>
    <w:lvl w:ilvl="0" w:tplc="84E6F7C2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313D20B8"/>
    <w:multiLevelType w:val="hybridMultilevel"/>
    <w:tmpl w:val="17542F1A"/>
    <w:lvl w:ilvl="0" w:tplc="88DA8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B77DE"/>
    <w:multiLevelType w:val="hybridMultilevel"/>
    <w:tmpl w:val="7F5AFEC4"/>
    <w:lvl w:ilvl="0" w:tplc="BBDEEA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56486"/>
    <w:multiLevelType w:val="hybridMultilevel"/>
    <w:tmpl w:val="D5BE709E"/>
    <w:lvl w:ilvl="0" w:tplc="89B69648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3F044E60"/>
    <w:multiLevelType w:val="hybridMultilevel"/>
    <w:tmpl w:val="08E0D5C2"/>
    <w:lvl w:ilvl="0" w:tplc="04160017">
      <w:start w:val="1"/>
      <w:numFmt w:val="lowerLetter"/>
      <w:lvlText w:val="%1)"/>
      <w:lvlJc w:val="left"/>
      <w:pPr>
        <w:ind w:left="1180" w:hanging="360"/>
      </w:pPr>
    </w:lvl>
    <w:lvl w:ilvl="1" w:tplc="04160019" w:tentative="1">
      <w:start w:val="1"/>
      <w:numFmt w:val="lowerLetter"/>
      <w:lvlText w:val="%2."/>
      <w:lvlJc w:val="left"/>
      <w:pPr>
        <w:ind w:left="1900" w:hanging="360"/>
      </w:pPr>
    </w:lvl>
    <w:lvl w:ilvl="2" w:tplc="0416001B" w:tentative="1">
      <w:start w:val="1"/>
      <w:numFmt w:val="lowerRoman"/>
      <w:lvlText w:val="%3."/>
      <w:lvlJc w:val="right"/>
      <w:pPr>
        <w:ind w:left="2620" w:hanging="180"/>
      </w:pPr>
    </w:lvl>
    <w:lvl w:ilvl="3" w:tplc="0416000F" w:tentative="1">
      <w:start w:val="1"/>
      <w:numFmt w:val="decimal"/>
      <w:lvlText w:val="%4."/>
      <w:lvlJc w:val="left"/>
      <w:pPr>
        <w:ind w:left="3340" w:hanging="360"/>
      </w:pPr>
    </w:lvl>
    <w:lvl w:ilvl="4" w:tplc="04160019" w:tentative="1">
      <w:start w:val="1"/>
      <w:numFmt w:val="lowerLetter"/>
      <w:lvlText w:val="%5."/>
      <w:lvlJc w:val="left"/>
      <w:pPr>
        <w:ind w:left="4060" w:hanging="360"/>
      </w:pPr>
    </w:lvl>
    <w:lvl w:ilvl="5" w:tplc="0416001B" w:tentative="1">
      <w:start w:val="1"/>
      <w:numFmt w:val="lowerRoman"/>
      <w:lvlText w:val="%6."/>
      <w:lvlJc w:val="right"/>
      <w:pPr>
        <w:ind w:left="4780" w:hanging="180"/>
      </w:pPr>
    </w:lvl>
    <w:lvl w:ilvl="6" w:tplc="0416000F" w:tentative="1">
      <w:start w:val="1"/>
      <w:numFmt w:val="decimal"/>
      <w:lvlText w:val="%7."/>
      <w:lvlJc w:val="left"/>
      <w:pPr>
        <w:ind w:left="5500" w:hanging="360"/>
      </w:pPr>
    </w:lvl>
    <w:lvl w:ilvl="7" w:tplc="04160019" w:tentative="1">
      <w:start w:val="1"/>
      <w:numFmt w:val="lowerLetter"/>
      <w:lvlText w:val="%8."/>
      <w:lvlJc w:val="left"/>
      <w:pPr>
        <w:ind w:left="6220" w:hanging="360"/>
      </w:pPr>
    </w:lvl>
    <w:lvl w:ilvl="8" w:tplc="0416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 w15:restartNumberingAfterBreak="0">
    <w:nsid w:val="3F7D6663"/>
    <w:multiLevelType w:val="hybridMultilevel"/>
    <w:tmpl w:val="7E9E160C"/>
    <w:lvl w:ilvl="0" w:tplc="46C2D76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5D41D18"/>
    <w:multiLevelType w:val="singleLevel"/>
    <w:tmpl w:val="E0B29886"/>
    <w:lvl w:ilvl="0">
      <w:start w:val="1"/>
      <w:numFmt w:val="bullet"/>
      <w:pStyle w:val="Ti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D143943"/>
    <w:multiLevelType w:val="hybridMultilevel"/>
    <w:tmpl w:val="D9067406"/>
    <w:lvl w:ilvl="0" w:tplc="99668C2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C0E2C3C"/>
    <w:multiLevelType w:val="hybridMultilevel"/>
    <w:tmpl w:val="CE703C9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7293E10"/>
    <w:multiLevelType w:val="hybridMultilevel"/>
    <w:tmpl w:val="D95416E6"/>
    <w:lvl w:ilvl="0" w:tplc="EB628F82">
      <w:start w:val="1"/>
      <w:numFmt w:val="upperRoman"/>
      <w:pStyle w:val="Commarcadores"/>
      <w:lvlText w:val="%1 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A805597"/>
    <w:multiLevelType w:val="hybridMultilevel"/>
    <w:tmpl w:val="79A2ADB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F813D3C"/>
    <w:multiLevelType w:val="hybridMultilevel"/>
    <w:tmpl w:val="3ECEC7A8"/>
    <w:lvl w:ilvl="0" w:tplc="F93E8B4A">
      <w:start w:val="1"/>
      <w:numFmt w:val="upperRoman"/>
      <w:lvlText w:val="%1."/>
      <w:lvlJc w:val="left"/>
      <w:pPr>
        <w:ind w:left="2138" w:hanging="72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047797833">
    <w:abstractNumId w:val="24"/>
  </w:num>
  <w:num w:numId="2" w16cid:durableId="1879470076">
    <w:abstractNumId w:val="21"/>
  </w:num>
  <w:num w:numId="3" w16cid:durableId="2044820947">
    <w:abstractNumId w:val="20"/>
  </w:num>
  <w:num w:numId="4" w16cid:durableId="1171795165">
    <w:abstractNumId w:val="25"/>
  </w:num>
  <w:num w:numId="5" w16cid:durableId="1938361981">
    <w:abstractNumId w:val="10"/>
  </w:num>
  <w:num w:numId="6" w16cid:durableId="1806001118">
    <w:abstractNumId w:val="23"/>
  </w:num>
  <w:num w:numId="7" w16cid:durableId="1701590895">
    <w:abstractNumId w:val="26"/>
  </w:num>
  <w:num w:numId="8" w16cid:durableId="103691623">
    <w:abstractNumId w:val="22"/>
  </w:num>
  <w:num w:numId="9" w16cid:durableId="849830186">
    <w:abstractNumId w:val="15"/>
  </w:num>
  <w:num w:numId="10" w16cid:durableId="1442526289">
    <w:abstractNumId w:val="9"/>
  </w:num>
  <w:num w:numId="11" w16cid:durableId="1057432776">
    <w:abstractNumId w:val="16"/>
  </w:num>
  <w:num w:numId="12" w16cid:durableId="974070575">
    <w:abstractNumId w:val="8"/>
  </w:num>
  <w:num w:numId="13" w16cid:durableId="640623597">
    <w:abstractNumId w:val="6"/>
  </w:num>
  <w:num w:numId="14" w16cid:durableId="1981417746">
    <w:abstractNumId w:val="13"/>
  </w:num>
  <w:num w:numId="15" w16cid:durableId="522522973">
    <w:abstractNumId w:val="19"/>
  </w:num>
  <w:num w:numId="16" w16cid:durableId="847134641">
    <w:abstractNumId w:val="17"/>
  </w:num>
  <w:num w:numId="17" w16cid:durableId="1751266982">
    <w:abstractNumId w:val="18"/>
  </w:num>
  <w:num w:numId="18" w16cid:durableId="1908803296">
    <w:abstractNumId w:val="11"/>
  </w:num>
  <w:num w:numId="19" w16cid:durableId="1775126966">
    <w:abstractNumId w:val="12"/>
  </w:num>
  <w:num w:numId="20" w16cid:durableId="558518716">
    <w:abstractNumId w:val="14"/>
  </w:num>
  <w:num w:numId="21" w16cid:durableId="87381262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A2"/>
    <w:rsid w:val="00002C8C"/>
    <w:rsid w:val="00005052"/>
    <w:rsid w:val="000142DB"/>
    <w:rsid w:val="0001615B"/>
    <w:rsid w:val="00017B7D"/>
    <w:rsid w:val="000231F8"/>
    <w:rsid w:val="000271EA"/>
    <w:rsid w:val="00031CA1"/>
    <w:rsid w:val="00031F58"/>
    <w:rsid w:val="00033860"/>
    <w:rsid w:val="00042DA1"/>
    <w:rsid w:val="000435DA"/>
    <w:rsid w:val="000479F5"/>
    <w:rsid w:val="00052560"/>
    <w:rsid w:val="000530D5"/>
    <w:rsid w:val="00055280"/>
    <w:rsid w:val="00057DA7"/>
    <w:rsid w:val="000601CB"/>
    <w:rsid w:val="00060F0E"/>
    <w:rsid w:val="000634D4"/>
    <w:rsid w:val="000647B1"/>
    <w:rsid w:val="00064D15"/>
    <w:rsid w:val="00065D02"/>
    <w:rsid w:val="0007371D"/>
    <w:rsid w:val="0008064A"/>
    <w:rsid w:val="0008071F"/>
    <w:rsid w:val="00083104"/>
    <w:rsid w:val="0008501E"/>
    <w:rsid w:val="0008559C"/>
    <w:rsid w:val="0008572C"/>
    <w:rsid w:val="0009099C"/>
    <w:rsid w:val="000926EE"/>
    <w:rsid w:val="00095A8E"/>
    <w:rsid w:val="00096C99"/>
    <w:rsid w:val="000A645D"/>
    <w:rsid w:val="000A64D4"/>
    <w:rsid w:val="000B35DB"/>
    <w:rsid w:val="000C5CE0"/>
    <w:rsid w:val="000D30A2"/>
    <w:rsid w:val="000D3C02"/>
    <w:rsid w:val="000D4E03"/>
    <w:rsid w:val="000D529D"/>
    <w:rsid w:val="000D6B0F"/>
    <w:rsid w:val="000E5862"/>
    <w:rsid w:val="000E6493"/>
    <w:rsid w:val="000E68B0"/>
    <w:rsid w:val="000F0B15"/>
    <w:rsid w:val="0010106B"/>
    <w:rsid w:val="00105433"/>
    <w:rsid w:val="00107785"/>
    <w:rsid w:val="00110F51"/>
    <w:rsid w:val="0011263B"/>
    <w:rsid w:val="001133B5"/>
    <w:rsid w:val="00130C3F"/>
    <w:rsid w:val="0013127A"/>
    <w:rsid w:val="00133A5C"/>
    <w:rsid w:val="0013412A"/>
    <w:rsid w:val="00141EC3"/>
    <w:rsid w:val="00142557"/>
    <w:rsid w:val="001454AD"/>
    <w:rsid w:val="0014566A"/>
    <w:rsid w:val="00147D64"/>
    <w:rsid w:val="0015329B"/>
    <w:rsid w:val="00153645"/>
    <w:rsid w:val="00156F13"/>
    <w:rsid w:val="001641B5"/>
    <w:rsid w:val="00165FCC"/>
    <w:rsid w:val="001730D7"/>
    <w:rsid w:val="00173F20"/>
    <w:rsid w:val="0018195E"/>
    <w:rsid w:val="001821EA"/>
    <w:rsid w:val="00183032"/>
    <w:rsid w:val="00185B96"/>
    <w:rsid w:val="0019498E"/>
    <w:rsid w:val="001A091C"/>
    <w:rsid w:val="001A0C85"/>
    <w:rsid w:val="001A1DEC"/>
    <w:rsid w:val="001A2D99"/>
    <w:rsid w:val="001A3C27"/>
    <w:rsid w:val="001A3CCD"/>
    <w:rsid w:val="001A45DA"/>
    <w:rsid w:val="001B12F3"/>
    <w:rsid w:val="001B7280"/>
    <w:rsid w:val="001C0FAE"/>
    <w:rsid w:val="001C393A"/>
    <w:rsid w:val="001C420B"/>
    <w:rsid w:val="001C6C80"/>
    <w:rsid w:val="001C7D50"/>
    <w:rsid w:val="001D03BB"/>
    <w:rsid w:val="001D07F8"/>
    <w:rsid w:val="001D7B87"/>
    <w:rsid w:val="001E4508"/>
    <w:rsid w:val="001E4A37"/>
    <w:rsid w:val="001E5D88"/>
    <w:rsid w:val="001F04E6"/>
    <w:rsid w:val="001F2D5B"/>
    <w:rsid w:val="001F37F7"/>
    <w:rsid w:val="001F4758"/>
    <w:rsid w:val="00201845"/>
    <w:rsid w:val="00205003"/>
    <w:rsid w:val="002149F4"/>
    <w:rsid w:val="0022662D"/>
    <w:rsid w:val="0023010A"/>
    <w:rsid w:val="00234BE2"/>
    <w:rsid w:val="002364EB"/>
    <w:rsid w:val="00246791"/>
    <w:rsid w:val="002467B1"/>
    <w:rsid w:val="0025305B"/>
    <w:rsid w:val="002559C7"/>
    <w:rsid w:val="0025627B"/>
    <w:rsid w:val="00260374"/>
    <w:rsid w:val="00260F30"/>
    <w:rsid w:val="00270A6C"/>
    <w:rsid w:val="00273E65"/>
    <w:rsid w:val="0027507A"/>
    <w:rsid w:val="00277256"/>
    <w:rsid w:val="00281AA5"/>
    <w:rsid w:val="00281F2A"/>
    <w:rsid w:val="00284F59"/>
    <w:rsid w:val="002861C2"/>
    <w:rsid w:val="002865A7"/>
    <w:rsid w:val="002937AC"/>
    <w:rsid w:val="00293CB5"/>
    <w:rsid w:val="002940C6"/>
    <w:rsid w:val="002967B7"/>
    <w:rsid w:val="002A1BFA"/>
    <w:rsid w:val="002A4F9D"/>
    <w:rsid w:val="002B02D0"/>
    <w:rsid w:val="002B3CBB"/>
    <w:rsid w:val="002B44D6"/>
    <w:rsid w:val="002B573A"/>
    <w:rsid w:val="002C3ED7"/>
    <w:rsid w:val="002C4D5E"/>
    <w:rsid w:val="002D15D1"/>
    <w:rsid w:val="002E2D72"/>
    <w:rsid w:val="002E353A"/>
    <w:rsid w:val="002E56FC"/>
    <w:rsid w:val="002E7203"/>
    <w:rsid w:val="002F30B3"/>
    <w:rsid w:val="002F4612"/>
    <w:rsid w:val="002F6553"/>
    <w:rsid w:val="002F697A"/>
    <w:rsid w:val="002F7EBA"/>
    <w:rsid w:val="003013C8"/>
    <w:rsid w:val="00301ECE"/>
    <w:rsid w:val="00305963"/>
    <w:rsid w:val="00305A99"/>
    <w:rsid w:val="00312ECA"/>
    <w:rsid w:val="003151A4"/>
    <w:rsid w:val="00320AC0"/>
    <w:rsid w:val="00324FA5"/>
    <w:rsid w:val="00327795"/>
    <w:rsid w:val="0033034C"/>
    <w:rsid w:val="00330FA7"/>
    <w:rsid w:val="003318A3"/>
    <w:rsid w:val="00332765"/>
    <w:rsid w:val="00336C8C"/>
    <w:rsid w:val="003379E1"/>
    <w:rsid w:val="0034360C"/>
    <w:rsid w:val="00344B14"/>
    <w:rsid w:val="003463D0"/>
    <w:rsid w:val="003472D5"/>
    <w:rsid w:val="003523F4"/>
    <w:rsid w:val="003621A6"/>
    <w:rsid w:val="003631AD"/>
    <w:rsid w:val="0036479E"/>
    <w:rsid w:val="00365A4B"/>
    <w:rsid w:val="00370498"/>
    <w:rsid w:val="00377712"/>
    <w:rsid w:val="00383143"/>
    <w:rsid w:val="003841A9"/>
    <w:rsid w:val="003854A1"/>
    <w:rsid w:val="003923DE"/>
    <w:rsid w:val="003A102E"/>
    <w:rsid w:val="003A18C9"/>
    <w:rsid w:val="003A4AB6"/>
    <w:rsid w:val="003A63BF"/>
    <w:rsid w:val="003A79CC"/>
    <w:rsid w:val="003B1A4E"/>
    <w:rsid w:val="003B229C"/>
    <w:rsid w:val="003B3A78"/>
    <w:rsid w:val="003B3E25"/>
    <w:rsid w:val="003B431D"/>
    <w:rsid w:val="003C68B7"/>
    <w:rsid w:val="003C75B6"/>
    <w:rsid w:val="003D1B35"/>
    <w:rsid w:val="003D5845"/>
    <w:rsid w:val="003F00CC"/>
    <w:rsid w:val="003F0DD6"/>
    <w:rsid w:val="003F1E76"/>
    <w:rsid w:val="003F24EF"/>
    <w:rsid w:val="00400165"/>
    <w:rsid w:val="004006C0"/>
    <w:rsid w:val="00402966"/>
    <w:rsid w:val="0040547F"/>
    <w:rsid w:val="00406DD7"/>
    <w:rsid w:val="00407D97"/>
    <w:rsid w:val="00412A43"/>
    <w:rsid w:val="0042423B"/>
    <w:rsid w:val="00424A7A"/>
    <w:rsid w:val="0042719E"/>
    <w:rsid w:val="00430CF1"/>
    <w:rsid w:val="004313F0"/>
    <w:rsid w:val="00431740"/>
    <w:rsid w:val="00441B4C"/>
    <w:rsid w:val="004437EA"/>
    <w:rsid w:val="00443C2E"/>
    <w:rsid w:val="00443F4B"/>
    <w:rsid w:val="00444F6D"/>
    <w:rsid w:val="00445AD2"/>
    <w:rsid w:val="00447580"/>
    <w:rsid w:val="004475F9"/>
    <w:rsid w:val="004476A8"/>
    <w:rsid w:val="0045183F"/>
    <w:rsid w:val="00452F3E"/>
    <w:rsid w:val="00456C5A"/>
    <w:rsid w:val="0045705B"/>
    <w:rsid w:val="004603D5"/>
    <w:rsid w:val="004610C5"/>
    <w:rsid w:val="0046318E"/>
    <w:rsid w:val="00466B3F"/>
    <w:rsid w:val="00466BBB"/>
    <w:rsid w:val="00466C7E"/>
    <w:rsid w:val="00475F30"/>
    <w:rsid w:val="00476420"/>
    <w:rsid w:val="00483B46"/>
    <w:rsid w:val="0048465E"/>
    <w:rsid w:val="004933BC"/>
    <w:rsid w:val="004943EB"/>
    <w:rsid w:val="004A1024"/>
    <w:rsid w:val="004B0855"/>
    <w:rsid w:val="004B6E4B"/>
    <w:rsid w:val="004C0125"/>
    <w:rsid w:val="004D4C1E"/>
    <w:rsid w:val="004F133B"/>
    <w:rsid w:val="004F3AA4"/>
    <w:rsid w:val="004F6E0C"/>
    <w:rsid w:val="004F7128"/>
    <w:rsid w:val="00501279"/>
    <w:rsid w:val="005018B5"/>
    <w:rsid w:val="00504430"/>
    <w:rsid w:val="00507B98"/>
    <w:rsid w:val="005164B7"/>
    <w:rsid w:val="005273E3"/>
    <w:rsid w:val="00527C63"/>
    <w:rsid w:val="005315B1"/>
    <w:rsid w:val="0054288A"/>
    <w:rsid w:val="00561B57"/>
    <w:rsid w:val="00562648"/>
    <w:rsid w:val="005629E5"/>
    <w:rsid w:val="00562CC8"/>
    <w:rsid w:val="00563617"/>
    <w:rsid w:val="00564FBE"/>
    <w:rsid w:val="005719D6"/>
    <w:rsid w:val="00573B05"/>
    <w:rsid w:val="00575EBB"/>
    <w:rsid w:val="00577B89"/>
    <w:rsid w:val="005808AE"/>
    <w:rsid w:val="00583963"/>
    <w:rsid w:val="00584C95"/>
    <w:rsid w:val="00584F55"/>
    <w:rsid w:val="005865C3"/>
    <w:rsid w:val="00586EC7"/>
    <w:rsid w:val="00592011"/>
    <w:rsid w:val="0059498A"/>
    <w:rsid w:val="0059511B"/>
    <w:rsid w:val="005A174E"/>
    <w:rsid w:val="005A3F99"/>
    <w:rsid w:val="005A3FF9"/>
    <w:rsid w:val="005A4856"/>
    <w:rsid w:val="005A7422"/>
    <w:rsid w:val="005B1358"/>
    <w:rsid w:val="005B1385"/>
    <w:rsid w:val="005B240B"/>
    <w:rsid w:val="005B2BFD"/>
    <w:rsid w:val="005B4C45"/>
    <w:rsid w:val="005C3C64"/>
    <w:rsid w:val="005C532B"/>
    <w:rsid w:val="005C75A0"/>
    <w:rsid w:val="005D4ECF"/>
    <w:rsid w:val="005E0222"/>
    <w:rsid w:val="005E1323"/>
    <w:rsid w:val="005E6850"/>
    <w:rsid w:val="005F4B3B"/>
    <w:rsid w:val="005F6407"/>
    <w:rsid w:val="005F6F79"/>
    <w:rsid w:val="00626920"/>
    <w:rsid w:val="00630E46"/>
    <w:rsid w:val="00632470"/>
    <w:rsid w:val="006340BE"/>
    <w:rsid w:val="006340D9"/>
    <w:rsid w:val="00642CA3"/>
    <w:rsid w:val="00642D74"/>
    <w:rsid w:val="00643345"/>
    <w:rsid w:val="00645AF7"/>
    <w:rsid w:val="00651960"/>
    <w:rsid w:val="00657035"/>
    <w:rsid w:val="006616D9"/>
    <w:rsid w:val="00665036"/>
    <w:rsid w:val="00665364"/>
    <w:rsid w:val="00666E0C"/>
    <w:rsid w:val="0066742F"/>
    <w:rsid w:val="00673572"/>
    <w:rsid w:val="00674055"/>
    <w:rsid w:val="00674114"/>
    <w:rsid w:val="006772CC"/>
    <w:rsid w:val="00677A0B"/>
    <w:rsid w:val="006825DF"/>
    <w:rsid w:val="00682734"/>
    <w:rsid w:val="006903CA"/>
    <w:rsid w:val="0069076E"/>
    <w:rsid w:val="0069291C"/>
    <w:rsid w:val="0069793E"/>
    <w:rsid w:val="006A0A7F"/>
    <w:rsid w:val="006A0E0A"/>
    <w:rsid w:val="006A6A8B"/>
    <w:rsid w:val="006B21D8"/>
    <w:rsid w:val="006B48DE"/>
    <w:rsid w:val="006B5E55"/>
    <w:rsid w:val="006C01FB"/>
    <w:rsid w:val="006C6410"/>
    <w:rsid w:val="006D0C06"/>
    <w:rsid w:val="006D3CFE"/>
    <w:rsid w:val="006D50D8"/>
    <w:rsid w:val="006D595A"/>
    <w:rsid w:val="006F1231"/>
    <w:rsid w:val="00701B3E"/>
    <w:rsid w:val="00703317"/>
    <w:rsid w:val="00704F28"/>
    <w:rsid w:val="00707DB5"/>
    <w:rsid w:val="00716D2D"/>
    <w:rsid w:val="007200DF"/>
    <w:rsid w:val="007234CF"/>
    <w:rsid w:val="0072406A"/>
    <w:rsid w:val="0073063C"/>
    <w:rsid w:val="0073064D"/>
    <w:rsid w:val="007320A8"/>
    <w:rsid w:val="007335EE"/>
    <w:rsid w:val="00736040"/>
    <w:rsid w:val="00737A57"/>
    <w:rsid w:val="00737BFB"/>
    <w:rsid w:val="007400BD"/>
    <w:rsid w:val="0074013C"/>
    <w:rsid w:val="007412F4"/>
    <w:rsid w:val="0074337A"/>
    <w:rsid w:val="00747A31"/>
    <w:rsid w:val="007530DA"/>
    <w:rsid w:val="00757758"/>
    <w:rsid w:val="007646F6"/>
    <w:rsid w:val="00764BDF"/>
    <w:rsid w:val="00764D99"/>
    <w:rsid w:val="00764EC5"/>
    <w:rsid w:val="007659D8"/>
    <w:rsid w:val="00765AE5"/>
    <w:rsid w:val="00767160"/>
    <w:rsid w:val="00777467"/>
    <w:rsid w:val="00780C1E"/>
    <w:rsid w:val="00781370"/>
    <w:rsid w:val="007826BB"/>
    <w:rsid w:val="007836EA"/>
    <w:rsid w:val="00784509"/>
    <w:rsid w:val="00791BC9"/>
    <w:rsid w:val="00792C39"/>
    <w:rsid w:val="007959B4"/>
    <w:rsid w:val="00795C42"/>
    <w:rsid w:val="00796EA5"/>
    <w:rsid w:val="007A1582"/>
    <w:rsid w:val="007A253A"/>
    <w:rsid w:val="007A352F"/>
    <w:rsid w:val="007A43B5"/>
    <w:rsid w:val="007B0AD6"/>
    <w:rsid w:val="007B1B2A"/>
    <w:rsid w:val="007B244B"/>
    <w:rsid w:val="007B5804"/>
    <w:rsid w:val="007B6A37"/>
    <w:rsid w:val="007B6C19"/>
    <w:rsid w:val="007C30F8"/>
    <w:rsid w:val="007C3CC1"/>
    <w:rsid w:val="007D490A"/>
    <w:rsid w:val="007D589A"/>
    <w:rsid w:val="007D5E12"/>
    <w:rsid w:val="007D5E24"/>
    <w:rsid w:val="007E1FDB"/>
    <w:rsid w:val="007E7F22"/>
    <w:rsid w:val="007F1868"/>
    <w:rsid w:val="007F1FBD"/>
    <w:rsid w:val="007F2851"/>
    <w:rsid w:val="007F7C8A"/>
    <w:rsid w:val="0080081C"/>
    <w:rsid w:val="00802ECF"/>
    <w:rsid w:val="00804629"/>
    <w:rsid w:val="00811B5D"/>
    <w:rsid w:val="00811CA6"/>
    <w:rsid w:val="008231ED"/>
    <w:rsid w:val="008252FB"/>
    <w:rsid w:val="008261B6"/>
    <w:rsid w:val="008347BA"/>
    <w:rsid w:val="0083494E"/>
    <w:rsid w:val="00836D08"/>
    <w:rsid w:val="008430A2"/>
    <w:rsid w:val="00851947"/>
    <w:rsid w:val="00851EA0"/>
    <w:rsid w:val="00852BBE"/>
    <w:rsid w:val="00856244"/>
    <w:rsid w:val="00856263"/>
    <w:rsid w:val="0085689A"/>
    <w:rsid w:val="00856DE0"/>
    <w:rsid w:val="0085717E"/>
    <w:rsid w:val="00870B21"/>
    <w:rsid w:val="00872B84"/>
    <w:rsid w:val="00873678"/>
    <w:rsid w:val="00873FCD"/>
    <w:rsid w:val="00874061"/>
    <w:rsid w:val="00875DF1"/>
    <w:rsid w:val="00875F99"/>
    <w:rsid w:val="008820B4"/>
    <w:rsid w:val="00882D60"/>
    <w:rsid w:val="00887664"/>
    <w:rsid w:val="00890B6D"/>
    <w:rsid w:val="008A2DAB"/>
    <w:rsid w:val="008A37D5"/>
    <w:rsid w:val="008A7704"/>
    <w:rsid w:val="008B1E44"/>
    <w:rsid w:val="008B607D"/>
    <w:rsid w:val="008C2F0F"/>
    <w:rsid w:val="008C3119"/>
    <w:rsid w:val="008D01A1"/>
    <w:rsid w:val="008D26F7"/>
    <w:rsid w:val="008D45F6"/>
    <w:rsid w:val="008D72CA"/>
    <w:rsid w:val="008D77A2"/>
    <w:rsid w:val="008E4BD5"/>
    <w:rsid w:val="008F2C64"/>
    <w:rsid w:val="008F6F03"/>
    <w:rsid w:val="008F70C6"/>
    <w:rsid w:val="00904F39"/>
    <w:rsid w:val="00905005"/>
    <w:rsid w:val="00905B48"/>
    <w:rsid w:val="009102C7"/>
    <w:rsid w:val="00912E0E"/>
    <w:rsid w:val="00913C28"/>
    <w:rsid w:val="009206F8"/>
    <w:rsid w:val="00920719"/>
    <w:rsid w:val="00923058"/>
    <w:rsid w:val="0093185C"/>
    <w:rsid w:val="00934D38"/>
    <w:rsid w:val="00935C45"/>
    <w:rsid w:val="00936094"/>
    <w:rsid w:val="00937041"/>
    <w:rsid w:val="00940F56"/>
    <w:rsid w:val="00942E07"/>
    <w:rsid w:val="009431E1"/>
    <w:rsid w:val="0094738A"/>
    <w:rsid w:val="00947455"/>
    <w:rsid w:val="00950053"/>
    <w:rsid w:val="00951321"/>
    <w:rsid w:val="00954088"/>
    <w:rsid w:val="00957F61"/>
    <w:rsid w:val="00961BE5"/>
    <w:rsid w:val="0096534E"/>
    <w:rsid w:val="0096573E"/>
    <w:rsid w:val="00971120"/>
    <w:rsid w:val="00973474"/>
    <w:rsid w:val="0097358C"/>
    <w:rsid w:val="0098276F"/>
    <w:rsid w:val="00983B57"/>
    <w:rsid w:val="00990258"/>
    <w:rsid w:val="00990511"/>
    <w:rsid w:val="00990CC6"/>
    <w:rsid w:val="0099116B"/>
    <w:rsid w:val="009961F1"/>
    <w:rsid w:val="0099764C"/>
    <w:rsid w:val="009A1001"/>
    <w:rsid w:val="009A2107"/>
    <w:rsid w:val="009A29FF"/>
    <w:rsid w:val="009A46E9"/>
    <w:rsid w:val="009B539A"/>
    <w:rsid w:val="009B5806"/>
    <w:rsid w:val="009B5B68"/>
    <w:rsid w:val="009C1BEF"/>
    <w:rsid w:val="009C1F72"/>
    <w:rsid w:val="009C5F72"/>
    <w:rsid w:val="009C6B8C"/>
    <w:rsid w:val="009D209F"/>
    <w:rsid w:val="009D2C82"/>
    <w:rsid w:val="009D4FCB"/>
    <w:rsid w:val="009E03B6"/>
    <w:rsid w:val="009E39E8"/>
    <w:rsid w:val="009E3B5E"/>
    <w:rsid w:val="009E6880"/>
    <w:rsid w:val="009F11A9"/>
    <w:rsid w:val="009F5D36"/>
    <w:rsid w:val="009F7FBC"/>
    <w:rsid w:val="00A03D47"/>
    <w:rsid w:val="00A07B6E"/>
    <w:rsid w:val="00A10FE9"/>
    <w:rsid w:val="00A11181"/>
    <w:rsid w:val="00A13944"/>
    <w:rsid w:val="00A1398B"/>
    <w:rsid w:val="00A21328"/>
    <w:rsid w:val="00A22BA8"/>
    <w:rsid w:val="00A2359D"/>
    <w:rsid w:val="00A26D47"/>
    <w:rsid w:val="00A3235D"/>
    <w:rsid w:val="00A37F4A"/>
    <w:rsid w:val="00A44645"/>
    <w:rsid w:val="00A510B1"/>
    <w:rsid w:val="00A544AB"/>
    <w:rsid w:val="00A6006C"/>
    <w:rsid w:val="00A6174B"/>
    <w:rsid w:val="00A64A26"/>
    <w:rsid w:val="00A66667"/>
    <w:rsid w:val="00A708A4"/>
    <w:rsid w:val="00A73115"/>
    <w:rsid w:val="00A734B0"/>
    <w:rsid w:val="00A8275E"/>
    <w:rsid w:val="00A856A7"/>
    <w:rsid w:val="00A94352"/>
    <w:rsid w:val="00AA21CA"/>
    <w:rsid w:val="00AA4149"/>
    <w:rsid w:val="00AA4158"/>
    <w:rsid w:val="00AA4C46"/>
    <w:rsid w:val="00AA5080"/>
    <w:rsid w:val="00AA5515"/>
    <w:rsid w:val="00AA5976"/>
    <w:rsid w:val="00AA5B86"/>
    <w:rsid w:val="00AA5E9B"/>
    <w:rsid w:val="00AA62C4"/>
    <w:rsid w:val="00AA7308"/>
    <w:rsid w:val="00AA79D7"/>
    <w:rsid w:val="00AB41EF"/>
    <w:rsid w:val="00AB5001"/>
    <w:rsid w:val="00AB501B"/>
    <w:rsid w:val="00AB62DF"/>
    <w:rsid w:val="00AC487C"/>
    <w:rsid w:val="00AC4C2C"/>
    <w:rsid w:val="00AC681B"/>
    <w:rsid w:val="00AD0BCF"/>
    <w:rsid w:val="00AD6BBA"/>
    <w:rsid w:val="00AE241E"/>
    <w:rsid w:val="00AE2E2B"/>
    <w:rsid w:val="00AE3A39"/>
    <w:rsid w:val="00AE7811"/>
    <w:rsid w:val="00AF31FB"/>
    <w:rsid w:val="00AF53EA"/>
    <w:rsid w:val="00AF62DC"/>
    <w:rsid w:val="00AF62E3"/>
    <w:rsid w:val="00AF7741"/>
    <w:rsid w:val="00B01A58"/>
    <w:rsid w:val="00B07AC9"/>
    <w:rsid w:val="00B1253D"/>
    <w:rsid w:val="00B209A1"/>
    <w:rsid w:val="00B216B5"/>
    <w:rsid w:val="00B21CF1"/>
    <w:rsid w:val="00B25541"/>
    <w:rsid w:val="00B34C02"/>
    <w:rsid w:val="00B42F79"/>
    <w:rsid w:val="00B4437B"/>
    <w:rsid w:val="00B45C36"/>
    <w:rsid w:val="00B50A06"/>
    <w:rsid w:val="00B516F6"/>
    <w:rsid w:val="00B52CC3"/>
    <w:rsid w:val="00B53222"/>
    <w:rsid w:val="00B54837"/>
    <w:rsid w:val="00B5687C"/>
    <w:rsid w:val="00B654EE"/>
    <w:rsid w:val="00B65AC8"/>
    <w:rsid w:val="00B76232"/>
    <w:rsid w:val="00B83222"/>
    <w:rsid w:val="00B8659D"/>
    <w:rsid w:val="00B91541"/>
    <w:rsid w:val="00B91B15"/>
    <w:rsid w:val="00B92283"/>
    <w:rsid w:val="00B9780D"/>
    <w:rsid w:val="00BA1236"/>
    <w:rsid w:val="00BA2B97"/>
    <w:rsid w:val="00BA33E0"/>
    <w:rsid w:val="00BA3531"/>
    <w:rsid w:val="00BA5CF6"/>
    <w:rsid w:val="00BA6F2E"/>
    <w:rsid w:val="00BB017A"/>
    <w:rsid w:val="00BB0C1B"/>
    <w:rsid w:val="00BB3240"/>
    <w:rsid w:val="00BB71A8"/>
    <w:rsid w:val="00BB740B"/>
    <w:rsid w:val="00BC4EC9"/>
    <w:rsid w:val="00BC5509"/>
    <w:rsid w:val="00BC6F5B"/>
    <w:rsid w:val="00BE0C75"/>
    <w:rsid w:val="00BE3257"/>
    <w:rsid w:val="00BE33F5"/>
    <w:rsid w:val="00BE6669"/>
    <w:rsid w:val="00BF2F16"/>
    <w:rsid w:val="00BF6E4A"/>
    <w:rsid w:val="00C01CF9"/>
    <w:rsid w:val="00C101C3"/>
    <w:rsid w:val="00C13EF8"/>
    <w:rsid w:val="00C1414C"/>
    <w:rsid w:val="00C161A2"/>
    <w:rsid w:val="00C167C8"/>
    <w:rsid w:val="00C2141B"/>
    <w:rsid w:val="00C2419E"/>
    <w:rsid w:val="00C24227"/>
    <w:rsid w:val="00C2477C"/>
    <w:rsid w:val="00C26B1B"/>
    <w:rsid w:val="00C310A3"/>
    <w:rsid w:val="00C318A5"/>
    <w:rsid w:val="00C324AD"/>
    <w:rsid w:val="00C34836"/>
    <w:rsid w:val="00C35251"/>
    <w:rsid w:val="00C37792"/>
    <w:rsid w:val="00C40891"/>
    <w:rsid w:val="00C51BCE"/>
    <w:rsid w:val="00C614E5"/>
    <w:rsid w:val="00C642D6"/>
    <w:rsid w:val="00C67BDB"/>
    <w:rsid w:val="00C721E8"/>
    <w:rsid w:val="00C8240C"/>
    <w:rsid w:val="00C8376C"/>
    <w:rsid w:val="00C9051D"/>
    <w:rsid w:val="00C92004"/>
    <w:rsid w:val="00C936A3"/>
    <w:rsid w:val="00C95F9F"/>
    <w:rsid w:val="00CA092D"/>
    <w:rsid w:val="00CB1748"/>
    <w:rsid w:val="00CB5CB4"/>
    <w:rsid w:val="00CC483A"/>
    <w:rsid w:val="00CC7FB1"/>
    <w:rsid w:val="00CE0B5E"/>
    <w:rsid w:val="00CE0E9B"/>
    <w:rsid w:val="00CE301F"/>
    <w:rsid w:val="00CF03E2"/>
    <w:rsid w:val="00CF1D69"/>
    <w:rsid w:val="00CF3ECE"/>
    <w:rsid w:val="00CF43D3"/>
    <w:rsid w:val="00CF6643"/>
    <w:rsid w:val="00D0082C"/>
    <w:rsid w:val="00D03510"/>
    <w:rsid w:val="00D054E5"/>
    <w:rsid w:val="00D1649F"/>
    <w:rsid w:val="00D23414"/>
    <w:rsid w:val="00D23E32"/>
    <w:rsid w:val="00D315B4"/>
    <w:rsid w:val="00D345C0"/>
    <w:rsid w:val="00D35DCC"/>
    <w:rsid w:val="00D36E28"/>
    <w:rsid w:val="00D415EA"/>
    <w:rsid w:val="00D44347"/>
    <w:rsid w:val="00D449D8"/>
    <w:rsid w:val="00D4539B"/>
    <w:rsid w:val="00D46787"/>
    <w:rsid w:val="00D47150"/>
    <w:rsid w:val="00D50FC4"/>
    <w:rsid w:val="00D52DC7"/>
    <w:rsid w:val="00D54778"/>
    <w:rsid w:val="00D54822"/>
    <w:rsid w:val="00D55E54"/>
    <w:rsid w:val="00D57FEE"/>
    <w:rsid w:val="00D7132F"/>
    <w:rsid w:val="00D73B41"/>
    <w:rsid w:val="00D809B3"/>
    <w:rsid w:val="00D84BF2"/>
    <w:rsid w:val="00D91C57"/>
    <w:rsid w:val="00D922DD"/>
    <w:rsid w:val="00D9285C"/>
    <w:rsid w:val="00D93031"/>
    <w:rsid w:val="00D936D0"/>
    <w:rsid w:val="00D945BE"/>
    <w:rsid w:val="00D969A4"/>
    <w:rsid w:val="00DA113C"/>
    <w:rsid w:val="00DA3746"/>
    <w:rsid w:val="00DB1E8E"/>
    <w:rsid w:val="00DB2D50"/>
    <w:rsid w:val="00DB3F63"/>
    <w:rsid w:val="00DB41BE"/>
    <w:rsid w:val="00DB48AA"/>
    <w:rsid w:val="00DC214A"/>
    <w:rsid w:val="00DC27C5"/>
    <w:rsid w:val="00DC5A4E"/>
    <w:rsid w:val="00DD02C4"/>
    <w:rsid w:val="00DD66BD"/>
    <w:rsid w:val="00DD75C7"/>
    <w:rsid w:val="00DD7B1A"/>
    <w:rsid w:val="00DD7DC4"/>
    <w:rsid w:val="00DE335C"/>
    <w:rsid w:val="00DF10F1"/>
    <w:rsid w:val="00DF40C0"/>
    <w:rsid w:val="00E05875"/>
    <w:rsid w:val="00E06996"/>
    <w:rsid w:val="00E121FB"/>
    <w:rsid w:val="00E135BB"/>
    <w:rsid w:val="00E13B57"/>
    <w:rsid w:val="00E13BF1"/>
    <w:rsid w:val="00E2174F"/>
    <w:rsid w:val="00E217E3"/>
    <w:rsid w:val="00E23580"/>
    <w:rsid w:val="00E23E39"/>
    <w:rsid w:val="00E248DC"/>
    <w:rsid w:val="00E31C6D"/>
    <w:rsid w:val="00E31D41"/>
    <w:rsid w:val="00E37330"/>
    <w:rsid w:val="00E407FC"/>
    <w:rsid w:val="00E50F21"/>
    <w:rsid w:val="00E51203"/>
    <w:rsid w:val="00E55F4A"/>
    <w:rsid w:val="00E6096B"/>
    <w:rsid w:val="00E61A4C"/>
    <w:rsid w:val="00E61D59"/>
    <w:rsid w:val="00E646AC"/>
    <w:rsid w:val="00E7208B"/>
    <w:rsid w:val="00E72E64"/>
    <w:rsid w:val="00E74B2F"/>
    <w:rsid w:val="00E76696"/>
    <w:rsid w:val="00E8098B"/>
    <w:rsid w:val="00E81063"/>
    <w:rsid w:val="00E82192"/>
    <w:rsid w:val="00E82909"/>
    <w:rsid w:val="00E8396F"/>
    <w:rsid w:val="00E86BC5"/>
    <w:rsid w:val="00E95EB2"/>
    <w:rsid w:val="00EA032E"/>
    <w:rsid w:val="00EA1C51"/>
    <w:rsid w:val="00EA2F99"/>
    <w:rsid w:val="00EA341C"/>
    <w:rsid w:val="00EB4EC0"/>
    <w:rsid w:val="00EB58CE"/>
    <w:rsid w:val="00EB6DA9"/>
    <w:rsid w:val="00ED0375"/>
    <w:rsid w:val="00ED2D47"/>
    <w:rsid w:val="00EE024C"/>
    <w:rsid w:val="00EE7D64"/>
    <w:rsid w:val="00EF0DA1"/>
    <w:rsid w:val="00EF40DB"/>
    <w:rsid w:val="00EF7300"/>
    <w:rsid w:val="00F03922"/>
    <w:rsid w:val="00F04F52"/>
    <w:rsid w:val="00F13CC9"/>
    <w:rsid w:val="00F14586"/>
    <w:rsid w:val="00F17B45"/>
    <w:rsid w:val="00F20B03"/>
    <w:rsid w:val="00F22289"/>
    <w:rsid w:val="00F30760"/>
    <w:rsid w:val="00F315A4"/>
    <w:rsid w:val="00F3232D"/>
    <w:rsid w:val="00F332EF"/>
    <w:rsid w:val="00F418C8"/>
    <w:rsid w:val="00F42BA2"/>
    <w:rsid w:val="00F43432"/>
    <w:rsid w:val="00F51755"/>
    <w:rsid w:val="00F52516"/>
    <w:rsid w:val="00F52B00"/>
    <w:rsid w:val="00F53515"/>
    <w:rsid w:val="00F548C0"/>
    <w:rsid w:val="00F5644E"/>
    <w:rsid w:val="00F6084F"/>
    <w:rsid w:val="00F70B42"/>
    <w:rsid w:val="00F81698"/>
    <w:rsid w:val="00F91DE1"/>
    <w:rsid w:val="00F935AA"/>
    <w:rsid w:val="00F94127"/>
    <w:rsid w:val="00F96413"/>
    <w:rsid w:val="00F97ED5"/>
    <w:rsid w:val="00FA2959"/>
    <w:rsid w:val="00FA347E"/>
    <w:rsid w:val="00FA7A2C"/>
    <w:rsid w:val="00FC3503"/>
    <w:rsid w:val="00FC5E09"/>
    <w:rsid w:val="00FD021C"/>
    <w:rsid w:val="00FD2398"/>
    <w:rsid w:val="00FD43B8"/>
    <w:rsid w:val="00FD570F"/>
    <w:rsid w:val="00FE20EF"/>
    <w:rsid w:val="00FE3D77"/>
    <w:rsid w:val="00FE54C9"/>
    <w:rsid w:val="00FE630E"/>
    <w:rsid w:val="00FF3536"/>
    <w:rsid w:val="0BB66CDF"/>
    <w:rsid w:val="0D00E4CE"/>
    <w:rsid w:val="1456BDC4"/>
    <w:rsid w:val="3030FD15"/>
    <w:rsid w:val="398903A3"/>
    <w:rsid w:val="47C7AE69"/>
    <w:rsid w:val="490950F5"/>
    <w:rsid w:val="4B672B07"/>
    <w:rsid w:val="579DA0A1"/>
    <w:rsid w:val="58083FFF"/>
    <w:rsid w:val="6F683FE3"/>
    <w:rsid w:val="74B72599"/>
    <w:rsid w:val="756B4E72"/>
    <w:rsid w:val="7C6C1AAA"/>
    <w:rsid w:val="7C9D8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A5B29"/>
  <w15:chartTrackingRefBased/>
  <w15:docId w15:val="{7C5B915B-1EBB-4469-BEA1-EFCBBAC5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42BA2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F42B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F42BA2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har"/>
    <w:qFormat/>
    <w:rsid w:val="00F42BA2"/>
    <w:pPr>
      <w:keepNext/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qFormat/>
    <w:rsid w:val="00F42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F42BA2"/>
    <w:pPr>
      <w:keepNext/>
      <w:tabs>
        <w:tab w:val="left" w:pos="709"/>
      </w:tabs>
      <w:jc w:val="both"/>
      <w:outlineLvl w:val="5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42BA2"/>
    <w:pPr>
      <w:keepNext/>
      <w:spacing w:line="360" w:lineRule="auto"/>
      <w:ind w:left="708"/>
      <w:jc w:val="center"/>
      <w:outlineLvl w:val="6"/>
    </w:pPr>
    <w:rPr>
      <w:b/>
      <w:sz w:val="32"/>
    </w:rPr>
  </w:style>
  <w:style w:type="paragraph" w:styleId="Ttulo8">
    <w:name w:val="heading 8"/>
    <w:basedOn w:val="Normal"/>
    <w:next w:val="Normal"/>
    <w:link w:val="Ttulo8Char"/>
    <w:qFormat/>
    <w:rsid w:val="00F42BA2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F42BA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42BA2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F42BA2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F42BA2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F42BA2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42BA2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F42BA2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F42BA2"/>
    <w:rPr>
      <w:rFonts w:ascii="Arial" w:eastAsia="Times New Roman" w:hAnsi="Arial" w:cs="Arial"/>
      <w:lang w:eastAsia="pt-BR"/>
    </w:rPr>
  </w:style>
  <w:style w:type="character" w:styleId="Nmerodepgina">
    <w:name w:val="page number"/>
    <w:basedOn w:val="Fontepargpadro"/>
    <w:rsid w:val="00F42BA2"/>
  </w:style>
  <w:style w:type="paragraph" w:styleId="Rodap">
    <w:name w:val="footer"/>
    <w:basedOn w:val="Normal"/>
    <w:link w:val="RodapChar"/>
    <w:uiPriority w:val="99"/>
    <w:rsid w:val="00F42BA2"/>
    <w:pPr>
      <w:tabs>
        <w:tab w:val="center" w:pos="4419"/>
        <w:tab w:val="right" w:pos="8838"/>
      </w:tabs>
    </w:pPr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F42BA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2B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F42BA2"/>
    <w:pPr>
      <w:ind w:left="708"/>
    </w:pPr>
  </w:style>
  <w:style w:type="table" w:styleId="Tabelacomgrade">
    <w:name w:val="Table Grid"/>
    <w:basedOn w:val="Tabelanormal"/>
    <w:uiPriority w:val="99"/>
    <w:rsid w:val="00F42B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unhideWhenUsed/>
    <w:rsid w:val="00F42BA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F42BA2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F42BA2"/>
    <w:pPr>
      <w:spacing w:line="360" w:lineRule="auto"/>
      <w:jc w:val="both"/>
    </w:pPr>
    <w:rPr>
      <w:sz w:val="26"/>
      <w:szCs w:val="26"/>
    </w:rPr>
  </w:style>
  <w:style w:type="character" w:customStyle="1" w:styleId="RecuodecorpodetextoChar">
    <w:name w:val="Recuo de corpo de texto Char"/>
    <w:basedOn w:val="Fontepargpadro"/>
    <w:link w:val="Recuodecorpodetexto"/>
    <w:rsid w:val="00F42BA2"/>
    <w:rPr>
      <w:rFonts w:ascii="Times New Roman" w:eastAsia="Times New Roman" w:hAnsi="Times New Roman" w:cs="Times New Roman"/>
      <w:sz w:val="26"/>
      <w:szCs w:val="26"/>
      <w:lang w:eastAsia="pt-BR"/>
    </w:rPr>
  </w:style>
  <w:style w:type="paragraph" w:styleId="Recuodecorpodetexto3">
    <w:name w:val="Body Text Indent 3"/>
    <w:basedOn w:val="Normal"/>
    <w:link w:val="Recuodecorpodetexto3Char"/>
    <w:rsid w:val="00F42BA2"/>
    <w:pPr>
      <w:ind w:firstLine="708"/>
      <w:jc w:val="both"/>
    </w:pPr>
    <w:rPr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F42BA2"/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Lista">
    <w:name w:val="List"/>
    <w:basedOn w:val="Corpodetexto"/>
    <w:rsid w:val="00F42BA2"/>
    <w:pPr>
      <w:suppressAutoHyphens/>
      <w:spacing w:after="0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rsid w:val="00F42BA2"/>
    <w:pPr>
      <w:spacing w:after="12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F42BA2"/>
    <w:pPr>
      <w:spacing w:after="120" w:line="480" w:lineRule="auto"/>
      <w:ind w:left="283"/>
    </w:pPr>
    <w:rPr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F42BA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99"/>
    <w:qFormat/>
    <w:rsid w:val="00F42BA2"/>
    <w:pPr>
      <w:spacing w:line="360" w:lineRule="auto"/>
      <w:jc w:val="center"/>
    </w:pPr>
    <w:rPr>
      <w:rFonts w:ascii="Arial" w:hAnsi="Arial"/>
      <w:b/>
      <w:sz w:val="24"/>
      <w:lang w:val="pt-PT"/>
    </w:rPr>
  </w:style>
  <w:style w:type="character" w:customStyle="1" w:styleId="TtuloChar">
    <w:name w:val="Título Char"/>
    <w:basedOn w:val="Fontepargpadro"/>
    <w:link w:val="Ttulo"/>
    <w:uiPriority w:val="99"/>
    <w:rsid w:val="00F42BA2"/>
    <w:rPr>
      <w:rFonts w:ascii="Arial" w:eastAsia="Times New Roman" w:hAnsi="Arial" w:cs="Times New Roman"/>
      <w:b/>
      <w:sz w:val="24"/>
      <w:szCs w:val="20"/>
      <w:lang w:val="pt-PT" w:eastAsia="pt-BR"/>
    </w:rPr>
  </w:style>
  <w:style w:type="paragraph" w:styleId="Corpodetexto2">
    <w:name w:val="Body Text 2"/>
    <w:basedOn w:val="Normal"/>
    <w:link w:val="Corpodetexto2Char"/>
    <w:rsid w:val="00F42BA2"/>
    <w:pPr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F42BA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NormalWeb">
    <w:name w:val="Normal (Web)"/>
    <w:basedOn w:val="Normal"/>
    <w:uiPriority w:val="99"/>
    <w:rsid w:val="00F42BA2"/>
    <w:pPr>
      <w:spacing w:before="100" w:beforeAutospacing="1" w:after="100" w:afterAutospacing="1"/>
    </w:pPr>
    <w:rPr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rsid w:val="00F42BA2"/>
    <w:rPr>
      <w:rFonts w:ascii="Arial" w:hAnsi="Arial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42BA2"/>
    <w:rPr>
      <w:rFonts w:ascii="Arial" w:eastAsia="Times New Roman" w:hAnsi="Arial" w:cs="Times New Roman"/>
      <w:sz w:val="20"/>
      <w:szCs w:val="20"/>
      <w:lang w:eastAsia="pt-BR"/>
    </w:rPr>
  </w:style>
  <w:style w:type="character" w:styleId="Hyperlink">
    <w:name w:val="Hyperlink"/>
    <w:rsid w:val="00F42BA2"/>
    <w:rPr>
      <w:color w:val="0000FF"/>
      <w:u w:val="single"/>
    </w:rPr>
  </w:style>
  <w:style w:type="paragraph" w:customStyle="1" w:styleId="GiuNormal">
    <w:name w:val="Giu Normal"/>
    <w:basedOn w:val="Normal"/>
    <w:rsid w:val="00F42BA2"/>
    <w:pPr>
      <w:spacing w:line="360" w:lineRule="auto"/>
      <w:ind w:firstLine="567"/>
      <w:jc w:val="both"/>
    </w:pPr>
    <w:rPr>
      <w:sz w:val="24"/>
    </w:rPr>
  </w:style>
  <w:style w:type="paragraph" w:customStyle="1" w:styleId="DanielBiblio">
    <w:name w:val="DanielBiblio"/>
    <w:basedOn w:val="Normal"/>
    <w:rsid w:val="00F42BA2"/>
    <w:pPr>
      <w:keepNext/>
      <w:spacing w:line="360" w:lineRule="auto"/>
      <w:ind w:left="425" w:hanging="425"/>
      <w:jc w:val="both"/>
    </w:pPr>
    <w:rPr>
      <w:rFonts w:ascii="Arial" w:hAnsi="Arial"/>
      <w:sz w:val="24"/>
    </w:rPr>
  </w:style>
  <w:style w:type="paragraph" w:styleId="Corpodetexto3">
    <w:name w:val="Body Text 3"/>
    <w:basedOn w:val="Normal"/>
    <w:link w:val="Corpodetexto3Char"/>
    <w:rsid w:val="00F42BA2"/>
    <w:pPr>
      <w:jc w:val="both"/>
    </w:pPr>
    <w:rPr>
      <w:color w:val="000000"/>
      <w:sz w:val="24"/>
    </w:rPr>
  </w:style>
  <w:style w:type="character" w:customStyle="1" w:styleId="Corpodetexto3Char">
    <w:name w:val="Corpo de texto 3 Char"/>
    <w:basedOn w:val="Fontepargpadro"/>
    <w:link w:val="Corpodetexto3"/>
    <w:rsid w:val="00F42BA2"/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styleId="Commarcadores">
    <w:name w:val="List Bullet"/>
    <w:basedOn w:val="Normal"/>
    <w:autoRedefine/>
    <w:rsid w:val="00F42BA2"/>
    <w:pPr>
      <w:numPr>
        <w:numId w:val="1"/>
      </w:numPr>
    </w:pPr>
    <w:rPr>
      <w:rFonts w:ascii="Arial" w:hAnsi="Arial"/>
      <w:color w:val="000000"/>
      <w:sz w:val="24"/>
    </w:rPr>
  </w:style>
  <w:style w:type="paragraph" w:customStyle="1" w:styleId="Tit">
    <w:name w:val="Tit"/>
    <w:basedOn w:val="Normal"/>
    <w:next w:val="Normal"/>
    <w:autoRedefine/>
    <w:rsid w:val="00F42BA2"/>
    <w:pPr>
      <w:numPr>
        <w:numId w:val="2"/>
      </w:numPr>
      <w:pBdr>
        <w:top w:val="single" w:sz="12" w:space="1" w:color="auto"/>
        <w:bottom w:val="single" w:sz="12" w:space="1" w:color="auto"/>
      </w:pBdr>
      <w:tabs>
        <w:tab w:val="clear" w:pos="360"/>
      </w:tabs>
      <w:ind w:left="0" w:firstLine="0"/>
      <w:jc w:val="center"/>
    </w:pPr>
    <w:rPr>
      <w:rFonts w:ascii="Arial" w:hAnsi="Arial"/>
      <w:b/>
      <w:smallCaps/>
      <w:sz w:val="24"/>
    </w:rPr>
  </w:style>
  <w:style w:type="character" w:styleId="nfase">
    <w:name w:val="Emphasis"/>
    <w:uiPriority w:val="20"/>
    <w:qFormat/>
    <w:rsid w:val="00F42BA2"/>
    <w:rPr>
      <w:i/>
      <w:iCs/>
    </w:rPr>
  </w:style>
  <w:style w:type="paragraph" w:customStyle="1" w:styleId="divlinhacorp">
    <w:name w:val="div_linha_corp"/>
    <w:basedOn w:val="Normal"/>
    <w:rsid w:val="00F42BA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CitaoHTML">
    <w:name w:val="HTML Cite"/>
    <w:rsid w:val="00F42BA2"/>
    <w:rPr>
      <w:i/>
      <w:iCs/>
    </w:rPr>
  </w:style>
  <w:style w:type="paragraph" w:customStyle="1" w:styleId="Ttulo10">
    <w:name w:val="Título1"/>
    <w:basedOn w:val="Normal"/>
    <w:next w:val="Corpodetexto"/>
    <w:rsid w:val="00F42BA2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Corpodetexto2">
    <w:name w:val="WW-Corpo de texto 2"/>
    <w:basedOn w:val="Normal"/>
    <w:rsid w:val="00F42BA2"/>
    <w:pPr>
      <w:suppressAutoHyphens/>
      <w:jc w:val="both"/>
    </w:pPr>
    <w:rPr>
      <w:sz w:val="24"/>
      <w:lang w:eastAsia="ar-SA"/>
    </w:rPr>
  </w:style>
  <w:style w:type="paragraph" w:customStyle="1" w:styleId="WW-Corpodetexto3">
    <w:name w:val="WW-Corpo de texto 3"/>
    <w:basedOn w:val="Normal"/>
    <w:rsid w:val="00F42BA2"/>
    <w:pPr>
      <w:suppressAutoHyphens/>
      <w:spacing w:before="120" w:line="360" w:lineRule="auto"/>
    </w:pPr>
    <w:rPr>
      <w:rFonts w:ascii="Arial" w:hAnsi="Arial"/>
      <w:bCs/>
      <w:sz w:val="22"/>
      <w:szCs w:val="24"/>
      <w:lang w:eastAsia="ar-SA"/>
    </w:rPr>
  </w:style>
  <w:style w:type="paragraph" w:customStyle="1" w:styleId="WW-NormalWeb">
    <w:name w:val="WW-Normal (Web)"/>
    <w:basedOn w:val="Normal"/>
    <w:rsid w:val="00F42BA2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Normal1">
    <w:name w:val="Normal1"/>
    <w:basedOn w:val="Normal"/>
    <w:next w:val="Normal"/>
    <w:rsid w:val="00F42BA2"/>
    <w:pPr>
      <w:widowControl w:val="0"/>
      <w:suppressAutoHyphens/>
      <w:autoSpaceDE w:val="0"/>
      <w:spacing w:before="100" w:after="100"/>
    </w:pPr>
    <w:rPr>
      <w:rFonts w:eastAsia="Lucida Sans Unicode"/>
      <w:sz w:val="24"/>
      <w:szCs w:val="24"/>
    </w:rPr>
  </w:style>
  <w:style w:type="paragraph" w:styleId="Subttulo">
    <w:name w:val="Subtitle"/>
    <w:basedOn w:val="Normal"/>
    <w:link w:val="SubttuloChar"/>
    <w:qFormat/>
    <w:rsid w:val="00F42BA2"/>
    <w:pPr>
      <w:jc w:val="center"/>
    </w:pPr>
    <w:rPr>
      <w:b/>
      <w:bCs/>
      <w:sz w:val="40"/>
      <w:szCs w:val="24"/>
    </w:rPr>
  </w:style>
  <w:style w:type="character" w:customStyle="1" w:styleId="SubttuloChar">
    <w:name w:val="Subtítulo Char"/>
    <w:basedOn w:val="Fontepargpadro"/>
    <w:link w:val="Subttulo"/>
    <w:rsid w:val="00F42BA2"/>
    <w:rPr>
      <w:rFonts w:ascii="Times New Roman" w:eastAsia="Times New Roman" w:hAnsi="Times New Roman" w:cs="Times New Roman"/>
      <w:b/>
      <w:bCs/>
      <w:sz w:val="40"/>
      <w:szCs w:val="24"/>
      <w:lang w:eastAsia="pt-BR"/>
    </w:rPr>
  </w:style>
  <w:style w:type="character" w:styleId="Forte">
    <w:name w:val="Strong"/>
    <w:uiPriority w:val="22"/>
    <w:qFormat/>
    <w:rsid w:val="00F42BA2"/>
    <w:rPr>
      <w:b/>
      <w:bCs/>
    </w:rPr>
  </w:style>
  <w:style w:type="character" w:styleId="Refdenotaderodap">
    <w:name w:val="footnote reference"/>
    <w:uiPriority w:val="99"/>
    <w:semiHidden/>
    <w:unhideWhenUsed/>
    <w:rsid w:val="00F42BA2"/>
    <w:rPr>
      <w:vertAlign w:val="superscript"/>
    </w:rPr>
  </w:style>
  <w:style w:type="paragraph" w:customStyle="1" w:styleId="Contedodatabela">
    <w:name w:val="Conteúdo da tabela"/>
    <w:basedOn w:val="Normal"/>
    <w:rsid w:val="00F42BA2"/>
    <w:pPr>
      <w:suppressLineNumbers/>
      <w:suppressAutoHyphens/>
      <w:spacing w:after="200" w:line="276" w:lineRule="auto"/>
    </w:pPr>
    <w:rPr>
      <w:rFonts w:ascii="Calibri" w:eastAsia="Arial Unicode MS" w:hAnsi="Calibri" w:cs="font461"/>
      <w:kern w:val="1"/>
      <w:sz w:val="22"/>
      <w:szCs w:val="22"/>
      <w:lang w:eastAsia="ar-SA"/>
    </w:rPr>
  </w:style>
  <w:style w:type="paragraph" w:customStyle="1" w:styleId="Padro">
    <w:name w:val="Padrão"/>
    <w:rsid w:val="00F42B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Ttulo41">
    <w:name w:val="Título 41"/>
    <w:basedOn w:val="Padro"/>
    <w:next w:val="Padro"/>
    <w:rsid w:val="00F42BA2"/>
    <w:pPr>
      <w:keepNext/>
      <w:jc w:val="center"/>
    </w:pPr>
    <w:rPr>
      <w:rFonts w:ascii="Arial" w:eastAsia="Arial Unicode MS" w:hAnsi="Tahoma" w:cs="Tahoma"/>
      <w:b/>
      <w:sz w:val="24"/>
      <w:szCs w:val="24"/>
    </w:rPr>
  </w:style>
  <w:style w:type="paragraph" w:customStyle="1" w:styleId="PargrafodaLista1">
    <w:name w:val="Parágrafo da Lista1"/>
    <w:basedOn w:val="Normal"/>
    <w:rsid w:val="00F42BA2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Pr-formataoHTML">
    <w:name w:val="HTML Preformatted"/>
    <w:basedOn w:val="Normal"/>
    <w:link w:val="Pr-formataoHTMLChar"/>
    <w:rsid w:val="00F42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F42BA2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MquinadeescreverHTML">
    <w:name w:val="HTML Typewriter"/>
    <w:rsid w:val="00F42BA2"/>
    <w:rPr>
      <w:rFonts w:ascii="Courier New" w:hAnsi="Courier New" w:cs="Courier New"/>
      <w:sz w:val="20"/>
      <w:szCs w:val="20"/>
    </w:rPr>
  </w:style>
  <w:style w:type="character" w:customStyle="1" w:styleId="highlightedsearchterm">
    <w:name w:val="highlightedsearchterm"/>
    <w:rsid w:val="00F42BA2"/>
  </w:style>
  <w:style w:type="character" w:customStyle="1" w:styleId="Data1">
    <w:name w:val="Data1"/>
    <w:rsid w:val="00F42BA2"/>
  </w:style>
  <w:style w:type="character" w:customStyle="1" w:styleId="date1">
    <w:name w:val="date1"/>
    <w:rsid w:val="00F42BA2"/>
  </w:style>
  <w:style w:type="character" w:customStyle="1" w:styleId="articleseperator">
    <w:name w:val="article_seperator"/>
    <w:rsid w:val="00F42BA2"/>
  </w:style>
  <w:style w:type="character" w:customStyle="1" w:styleId="mainlevel">
    <w:name w:val="mainlevel"/>
    <w:rsid w:val="00F42BA2"/>
  </w:style>
  <w:style w:type="paragraph" w:customStyle="1" w:styleId="bibliografia">
    <w:name w:val="bibliografia"/>
    <w:basedOn w:val="Normal"/>
    <w:rsid w:val="00F42BA2"/>
    <w:pPr>
      <w:spacing w:before="120" w:after="120" w:line="360" w:lineRule="auto"/>
      <w:ind w:left="680" w:hanging="680"/>
    </w:pPr>
    <w:rPr>
      <w:sz w:val="24"/>
      <w:szCs w:val="24"/>
    </w:rPr>
  </w:style>
  <w:style w:type="paragraph" w:customStyle="1" w:styleId="RefBibliog">
    <w:name w:val="RefBibliog"/>
    <w:basedOn w:val="Normal"/>
    <w:rsid w:val="00F42BA2"/>
    <w:pPr>
      <w:ind w:left="737" w:hanging="737"/>
    </w:pPr>
    <w:rPr>
      <w:rFonts w:ascii="Verdana" w:hAnsi="Verdana" w:cs="Verdana"/>
      <w:sz w:val="24"/>
      <w:szCs w:val="24"/>
    </w:rPr>
  </w:style>
  <w:style w:type="paragraph" w:customStyle="1" w:styleId="ttulo0">
    <w:name w:val="título"/>
    <w:next w:val="Normal"/>
    <w:autoRedefine/>
    <w:rsid w:val="00F42BA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styleId="SemEspaamento">
    <w:name w:val="No Spacing"/>
    <w:qFormat/>
    <w:rsid w:val="00F42BA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customStyle="1" w:styleId="Textodenotaderodap1">
    <w:name w:val="Texto de nota de rodapé1"/>
    <w:basedOn w:val="Normal"/>
    <w:rsid w:val="00F42BA2"/>
    <w:pPr>
      <w:widowControl w:val="0"/>
      <w:autoSpaceDE w:val="0"/>
    </w:pPr>
    <w:rPr>
      <w:rFonts w:ascii="Tahoma" w:eastAsia="Tahoma" w:hAnsi="Tahoma"/>
    </w:rPr>
  </w:style>
  <w:style w:type="paragraph" w:customStyle="1" w:styleId="Refer3fnciasbibliogr3fficas">
    <w:name w:val="Referê3fncias bibliográ3fficas"/>
    <w:basedOn w:val="Normal"/>
    <w:rsid w:val="00F42BA2"/>
    <w:pPr>
      <w:widowControl w:val="0"/>
      <w:autoSpaceDE w:val="0"/>
      <w:autoSpaceDN w:val="0"/>
      <w:adjustRightInd w:val="0"/>
      <w:ind w:left="284" w:hanging="284"/>
      <w:jc w:val="both"/>
    </w:pPr>
    <w:rPr>
      <w:sz w:val="24"/>
      <w:szCs w:val="24"/>
    </w:rPr>
  </w:style>
  <w:style w:type="paragraph" w:customStyle="1" w:styleId="Refernciasbibliogrficas">
    <w:name w:val="Referências bibliográficas"/>
    <w:basedOn w:val="Normal"/>
    <w:rsid w:val="00F42BA2"/>
    <w:pPr>
      <w:widowControl w:val="0"/>
      <w:jc w:val="both"/>
    </w:pPr>
    <w:rPr>
      <w:sz w:val="24"/>
    </w:rPr>
  </w:style>
  <w:style w:type="paragraph" w:customStyle="1" w:styleId="yiv1557060333msonormal">
    <w:name w:val="yiv1557060333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character" w:styleId="Refdecomentrio">
    <w:name w:val="annotation reference"/>
    <w:unhideWhenUsed/>
    <w:rsid w:val="00F42BA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42BA2"/>
    <w:pPr>
      <w:spacing w:after="200"/>
    </w:pPr>
    <w:rPr>
      <w:rFonts w:ascii="Calibri" w:eastAsia="Calibri" w:hAnsi="Calibri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42BA2"/>
    <w:rPr>
      <w:rFonts w:ascii="Calibri" w:eastAsia="Calibri" w:hAnsi="Calibri" w:cs="Times New Roman"/>
      <w:sz w:val="20"/>
      <w:szCs w:val="20"/>
    </w:rPr>
  </w:style>
  <w:style w:type="paragraph" w:customStyle="1" w:styleId="western">
    <w:name w:val="western"/>
    <w:basedOn w:val="Normal"/>
    <w:rsid w:val="00F42BA2"/>
    <w:pPr>
      <w:spacing w:before="100" w:beforeAutospacing="1" w:after="119"/>
    </w:pPr>
    <w:rPr>
      <w:sz w:val="24"/>
      <w:szCs w:val="24"/>
    </w:rPr>
  </w:style>
  <w:style w:type="paragraph" w:customStyle="1" w:styleId="yiv355707735msonormal">
    <w:name w:val="yiv355707735msonormal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yiv355707735msobodytext">
    <w:name w:val="yiv355707735msobodytext"/>
    <w:basedOn w:val="Normal"/>
    <w:rsid w:val="00F42BA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42B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F42BA2"/>
    <w:pPr>
      <w:spacing w:after="120" w:line="480" w:lineRule="auto"/>
      <w:ind w:left="283"/>
    </w:pPr>
    <w:rPr>
      <w:szCs w:val="24"/>
    </w:rPr>
  </w:style>
  <w:style w:type="paragraph" w:customStyle="1" w:styleId="Captulo">
    <w:name w:val="Capítulo"/>
    <w:basedOn w:val="Normal"/>
    <w:next w:val="Corpodetexto"/>
    <w:rsid w:val="00F42BA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texto21">
    <w:name w:val="Corpo de texto 21"/>
    <w:basedOn w:val="Normal"/>
    <w:rsid w:val="00F42BA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HiperlinkVisitado">
    <w:name w:val="FollowedHyperlink"/>
    <w:rsid w:val="00F42BA2"/>
    <w:rPr>
      <w:color w:val="800080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rsid w:val="00F42BA2"/>
    <w:pPr>
      <w:widowControl w:val="0"/>
      <w:suppressAutoHyphens/>
      <w:spacing w:after="0"/>
    </w:pPr>
    <w:rPr>
      <w:rFonts w:ascii="Times New Roman" w:eastAsia="Lucida Sans Unicode" w:hAnsi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42BA2"/>
    <w:rPr>
      <w:rFonts w:ascii="Times New Roman" w:eastAsia="Lucida Sans Unicode" w:hAnsi="Times New Roman" w:cs="Times New Roman"/>
      <w:b/>
      <w:bCs/>
      <w:sz w:val="20"/>
      <w:szCs w:val="20"/>
    </w:rPr>
  </w:style>
  <w:style w:type="paragraph" w:styleId="MapadoDocumento">
    <w:name w:val="Document Map"/>
    <w:basedOn w:val="Normal"/>
    <w:link w:val="MapadoDocumentoChar"/>
    <w:semiHidden/>
    <w:rsid w:val="00F42BA2"/>
    <w:pPr>
      <w:widowControl w:val="0"/>
      <w:shd w:val="clear" w:color="auto" w:fill="000080"/>
      <w:suppressAutoHyphens/>
    </w:pPr>
    <w:rPr>
      <w:rFonts w:ascii="Tahoma" w:eastAsia="Lucida Sans Unicode" w:hAnsi="Tahoma" w:cs="Tahoma"/>
      <w:sz w:val="24"/>
      <w:szCs w:val="24"/>
    </w:rPr>
  </w:style>
  <w:style w:type="character" w:customStyle="1" w:styleId="MapadoDocumentoChar">
    <w:name w:val="Mapa do Documento Char"/>
    <w:basedOn w:val="Fontepargpadro"/>
    <w:link w:val="MapadoDocumento"/>
    <w:semiHidden/>
    <w:rsid w:val="00F42BA2"/>
    <w:rPr>
      <w:rFonts w:ascii="Tahoma" w:eastAsia="Lucida Sans Unicode" w:hAnsi="Tahoma" w:cs="Tahoma"/>
      <w:sz w:val="24"/>
      <w:szCs w:val="24"/>
      <w:shd w:val="clear" w:color="auto" w:fill="000080"/>
      <w:lang w:eastAsia="pt-BR"/>
    </w:rPr>
  </w:style>
  <w:style w:type="paragraph" w:styleId="Reviso">
    <w:name w:val="Revision"/>
    <w:hidden/>
    <w:uiPriority w:val="99"/>
    <w:semiHidden/>
    <w:rsid w:val="00F42BA2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t-BR"/>
    </w:rPr>
  </w:style>
  <w:style w:type="character" w:customStyle="1" w:styleId="WW8Num2z0">
    <w:name w:val="WW8Num2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z0">
    <w:name w:val="WW8Num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4z0">
    <w:name w:val="WW8Num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z0">
    <w:name w:val="WW8Num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6z0">
    <w:name w:val="WW8Num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7z0">
    <w:name w:val="WW8Num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8z0">
    <w:name w:val="WW8Num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9z0">
    <w:name w:val="WW8Num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F42BA2"/>
  </w:style>
  <w:style w:type="character" w:customStyle="1" w:styleId="WW8Num10z0">
    <w:name w:val="WW8Num10z0"/>
    <w:rsid w:val="00F42BA2"/>
    <w:rPr>
      <w:rFonts w:ascii="Courier New" w:hAnsi="Courier New"/>
      <w:sz w:val="22"/>
      <w:szCs w:val="22"/>
    </w:rPr>
  </w:style>
  <w:style w:type="character" w:customStyle="1" w:styleId="WW8Num11z0">
    <w:name w:val="WW8Num1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12z0">
    <w:name w:val="WW8Num1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3z0">
    <w:name w:val="WW8Num1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4z0">
    <w:name w:val="WW8Num1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5z0">
    <w:name w:val="WW8Num15z0"/>
    <w:rsid w:val="00F42BA2"/>
    <w:rPr>
      <w:rFonts w:ascii="Courier New" w:hAnsi="Courier New"/>
      <w:sz w:val="22"/>
      <w:szCs w:val="22"/>
    </w:rPr>
  </w:style>
  <w:style w:type="character" w:customStyle="1" w:styleId="WW8Num16z0">
    <w:name w:val="WW8Num16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7z0">
    <w:name w:val="WW8Num1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18z0">
    <w:name w:val="WW8Num18z0"/>
    <w:rsid w:val="00F42BA2"/>
    <w:rPr>
      <w:rFonts w:ascii="Courier New" w:hAnsi="Courier New"/>
      <w:sz w:val="22"/>
      <w:szCs w:val="22"/>
    </w:rPr>
  </w:style>
  <w:style w:type="character" w:customStyle="1" w:styleId="WW8Num18z2">
    <w:name w:val="WW8Num18z2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19z0">
    <w:name w:val="WW8Num1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0z0">
    <w:name w:val="WW8Num20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2z0">
    <w:name w:val="WW8Num2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3z0">
    <w:name w:val="WW8Num2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4z0">
    <w:name w:val="WW8Num2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5z0">
    <w:name w:val="WW8Num25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6z0">
    <w:name w:val="WW8Num2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27z0">
    <w:name w:val="WW8Num27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28z0">
    <w:name w:val="WW8Num28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29z0">
    <w:name w:val="WW8Num2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0z0">
    <w:name w:val="WW8Num30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0">
    <w:name w:val="WW8Num31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1z1">
    <w:name w:val="WW8Num31z1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2z0">
    <w:name w:val="WW8Num3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3z0">
    <w:name w:val="WW8Num33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34z0">
    <w:name w:val="WW8Num3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5z0">
    <w:name w:val="WW8Num3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6z0">
    <w:name w:val="WW8Num3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7z0">
    <w:name w:val="WW8Num3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38z0">
    <w:name w:val="WW8Num38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39z0">
    <w:name w:val="WW8Num3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0z0">
    <w:name w:val="WW8Num40z0"/>
    <w:rsid w:val="00F42BA2"/>
    <w:rPr>
      <w:rFonts w:ascii="Courier New" w:hAnsi="Courier New"/>
      <w:sz w:val="22"/>
      <w:szCs w:val="22"/>
    </w:rPr>
  </w:style>
  <w:style w:type="character" w:customStyle="1" w:styleId="WW8Num40z2">
    <w:name w:val="WW8Num40z2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1z0">
    <w:name w:val="WW8Num4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42z0">
    <w:name w:val="WW8Num42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2z2">
    <w:name w:val="WW8Num42z2"/>
    <w:rsid w:val="00F42BA2"/>
    <w:rPr>
      <w:rFonts w:ascii="Times New Roman" w:hAnsi="Times New Roman" w:cs="Times New Roman"/>
      <w:sz w:val="20"/>
    </w:rPr>
  </w:style>
  <w:style w:type="character" w:customStyle="1" w:styleId="WW8Num43z0">
    <w:name w:val="WW8Num4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4z0">
    <w:name w:val="WW8Num4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5z0">
    <w:name w:val="WW8Num4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6z0">
    <w:name w:val="WW8Num4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7z0">
    <w:name w:val="WW8Num4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8z0">
    <w:name w:val="WW8Num48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49z0">
    <w:name w:val="WW8Num49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0z0">
    <w:name w:val="WW8Num50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1z0">
    <w:name w:val="WW8Num51z0"/>
    <w:rsid w:val="00F42BA2"/>
    <w:rPr>
      <w:rFonts w:ascii="Times New Roman" w:hAnsi="Times New Roman"/>
      <w:b w:val="0"/>
      <w:i w:val="0"/>
      <w:sz w:val="22"/>
      <w:szCs w:val="22"/>
    </w:rPr>
  </w:style>
  <w:style w:type="character" w:customStyle="1" w:styleId="WW8Num52z0">
    <w:name w:val="WW8Num52z0"/>
    <w:rsid w:val="00F42BA2"/>
    <w:rPr>
      <w:rFonts w:ascii="Courier New" w:hAnsi="Courier New"/>
      <w:b w:val="0"/>
      <w:i w:val="0"/>
      <w:sz w:val="24"/>
      <w:szCs w:val="24"/>
    </w:rPr>
  </w:style>
  <w:style w:type="character" w:customStyle="1" w:styleId="WW8Num53z0">
    <w:name w:val="WW8Num53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4z0">
    <w:name w:val="WW8Num54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5z0">
    <w:name w:val="WW8Num55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0">
    <w:name w:val="WW8Num56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6z2">
    <w:name w:val="WW8Num56z2"/>
    <w:rsid w:val="00F42BA2"/>
    <w:rPr>
      <w:rFonts w:ascii="Times New Roman" w:hAnsi="Times New Roman" w:cs="Times New Roman"/>
      <w:sz w:val="20"/>
    </w:rPr>
  </w:style>
  <w:style w:type="character" w:customStyle="1" w:styleId="WW8Num57z0">
    <w:name w:val="WW8Num57z0"/>
    <w:rsid w:val="00F42BA2"/>
    <w:rPr>
      <w:rFonts w:ascii="Courier New" w:hAnsi="Courier New"/>
      <w:b w:val="0"/>
      <w:i w:val="0"/>
      <w:sz w:val="22"/>
      <w:szCs w:val="22"/>
    </w:rPr>
  </w:style>
  <w:style w:type="character" w:customStyle="1" w:styleId="WW8Num58z0">
    <w:name w:val="WW8Num58z0"/>
    <w:rsid w:val="00F42BA2"/>
    <w:rPr>
      <w:sz w:val="22"/>
      <w:szCs w:val="22"/>
    </w:rPr>
  </w:style>
  <w:style w:type="character" w:customStyle="1" w:styleId="WW8Num59z0">
    <w:name w:val="WW8Num59z0"/>
    <w:rsid w:val="00F42BA2"/>
    <w:rPr>
      <w:rFonts w:ascii="Times New Roman" w:hAnsi="Times New Roman"/>
      <w:sz w:val="22"/>
      <w:szCs w:val="22"/>
    </w:rPr>
  </w:style>
  <w:style w:type="character" w:customStyle="1" w:styleId="Fontepargpadro1">
    <w:name w:val="Fonte parág. padrão1"/>
    <w:rsid w:val="00F42BA2"/>
  </w:style>
  <w:style w:type="character" w:customStyle="1" w:styleId="Smbolosdenumerao">
    <w:name w:val="Símbolos de numeração"/>
    <w:rsid w:val="00F42BA2"/>
  </w:style>
  <w:style w:type="paragraph" w:customStyle="1" w:styleId="Legenda1">
    <w:name w:val="Legenda1"/>
    <w:basedOn w:val="Normal"/>
    <w:rsid w:val="00F42BA2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F42BA2"/>
    <w:pPr>
      <w:suppressLineNumbers/>
    </w:pPr>
    <w:rPr>
      <w:rFonts w:cs="Tahoma"/>
      <w:lang w:eastAsia="ar-SA"/>
    </w:rPr>
  </w:style>
  <w:style w:type="paragraph" w:customStyle="1" w:styleId="Recuodecorpodetexto31">
    <w:name w:val="Recuo de corpo de texto 31"/>
    <w:basedOn w:val="Normal"/>
    <w:rsid w:val="00F42BA2"/>
    <w:pPr>
      <w:ind w:firstLine="1134"/>
    </w:pPr>
    <w:rPr>
      <w:rFonts w:ascii="Courier New" w:hAnsi="Courier New"/>
      <w:sz w:val="24"/>
      <w:lang w:eastAsia="ar-SA"/>
    </w:rPr>
  </w:style>
  <w:style w:type="paragraph" w:customStyle="1" w:styleId="Estruturadodocumento">
    <w:name w:val="Estrutura do documento"/>
    <w:basedOn w:val="Normal"/>
    <w:rsid w:val="00F42BA2"/>
    <w:pPr>
      <w:shd w:val="clear" w:color="auto" w:fill="000080"/>
    </w:pPr>
    <w:rPr>
      <w:rFonts w:ascii="Tahoma" w:hAnsi="Tahoma"/>
      <w:lang w:eastAsia="ar-SA"/>
    </w:rPr>
  </w:style>
  <w:style w:type="paragraph" w:customStyle="1" w:styleId="Ttulodatabela">
    <w:name w:val="Título da tabela"/>
    <w:basedOn w:val="Contedodatabela"/>
    <w:rsid w:val="00F42BA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customStyle="1" w:styleId="Contedodoquadro">
    <w:name w:val="Conteúdo do quadro"/>
    <w:basedOn w:val="Corpodetexto"/>
    <w:rsid w:val="00F42BA2"/>
    <w:pPr>
      <w:widowControl w:val="0"/>
      <w:suppressAutoHyphens/>
    </w:pPr>
    <w:rPr>
      <w:rFonts w:eastAsia="Lucida Sans Unicode"/>
      <w:lang w:eastAsia="ar-SA"/>
    </w:rPr>
  </w:style>
  <w:style w:type="character" w:customStyle="1" w:styleId="TextodenotaderodapChar1">
    <w:name w:val="Texto de nota de rodapé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decomentrioChar1">
    <w:name w:val="Texto de comentário Char1"/>
    <w:uiPriority w:val="99"/>
    <w:semiHidden/>
    <w:rsid w:val="00F42B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ssuntodocomentrioChar1">
    <w:name w:val="Assunto do comentário Char1"/>
    <w:uiPriority w:val="99"/>
    <w:semiHidden/>
    <w:rsid w:val="00F42BA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xtodebaloChar1">
    <w:name w:val="Texto de balão Char1"/>
    <w:uiPriority w:val="99"/>
    <w:semiHidden/>
    <w:rsid w:val="00F42BA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rsid w:val="00F42BA2"/>
  </w:style>
  <w:style w:type="numbering" w:customStyle="1" w:styleId="Semlista1">
    <w:name w:val="Sem lista1"/>
    <w:next w:val="Semlista"/>
    <w:uiPriority w:val="99"/>
    <w:semiHidden/>
    <w:unhideWhenUsed/>
    <w:rsid w:val="00F42BA2"/>
  </w:style>
  <w:style w:type="table" w:customStyle="1" w:styleId="Tabelacomgrade1">
    <w:name w:val="Tabela com grade1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F42BA2"/>
  </w:style>
  <w:style w:type="table" w:customStyle="1" w:styleId="Tabelacomgrade2">
    <w:name w:val="Tabela com grade2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emlista3">
    <w:name w:val="Sem lista3"/>
    <w:next w:val="Semlista"/>
    <w:uiPriority w:val="99"/>
    <w:semiHidden/>
    <w:unhideWhenUsed/>
    <w:rsid w:val="00F42BA2"/>
  </w:style>
  <w:style w:type="table" w:customStyle="1" w:styleId="Tabelacomgrade3">
    <w:name w:val="Tabela com grade3"/>
    <w:basedOn w:val="Tabelanormal"/>
    <w:next w:val="Tabelacomgrade"/>
    <w:uiPriority w:val="59"/>
    <w:rsid w:val="00F42B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detexto22">
    <w:name w:val="Corpo de texto 22"/>
    <w:basedOn w:val="Normal"/>
    <w:rsid w:val="00F42BA2"/>
    <w:pPr>
      <w:overflowPunct w:val="0"/>
      <w:autoSpaceDE w:val="0"/>
      <w:autoSpaceDN w:val="0"/>
      <w:adjustRightInd w:val="0"/>
    </w:pPr>
    <w:rPr>
      <w:rFonts w:ascii="Arial" w:hAnsi="Arial"/>
      <w:sz w:val="22"/>
    </w:rPr>
  </w:style>
  <w:style w:type="numbering" w:customStyle="1" w:styleId="Semlista4">
    <w:name w:val="Sem lista4"/>
    <w:next w:val="Semlista"/>
    <w:uiPriority w:val="99"/>
    <w:semiHidden/>
    <w:unhideWhenUsed/>
    <w:rsid w:val="00F42BA2"/>
  </w:style>
  <w:style w:type="character" w:styleId="MenoPendente">
    <w:name w:val="Unresolved Mention"/>
    <w:basedOn w:val="Fontepargpadro"/>
    <w:uiPriority w:val="99"/>
    <w:semiHidden/>
    <w:unhideWhenUsed/>
    <w:rsid w:val="00834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88af7-2961-4f99-aa72-92d305d9cd18">
      <Terms xmlns="http://schemas.microsoft.com/office/infopath/2007/PartnerControls"/>
    </lcf76f155ced4ddcb4097134ff3c332f>
    <TaxCatchAll xmlns="7314426b-9029-4cbd-a2d6-91ee60c3fd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D9C8ED37BAF734A8F16903E8D662CA4" ma:contentTypeVersion="20" ma:contentTypeDescription="Crie um novo documento." ma:contentTypeScope="" ma:versionID="f2a30db9012b7172d5c5baa44291c9ba">
  <xsd:schema xmlns:xsd="http://www.w3.org/2001/XMLSchema" xmlns:xs="http://www.w3.org/2001/XMLSchema" xmlns:p="http://schemas.microsoft.com/office/2006/metadata/properties" xmlns:ns2="fb088af7-2961-4f99-aa72-92d305d9cd18" xmlns:ns3="7314426b-9029-4cbd-a2d6-91ee60c3fd99" targetNamespace="http://schemas.microsoft.com/office/2006/metadata/properties" ma:root="true" ma:fieldsID="6be384ed7405a5ddaa2d39f36f286b1f" ns2:_="" ns3:_="">
    <xsd:import namespace="fb088af7-2961-4f99-aa72-92d305d9cd18"/>
    <xsd:import namespace="7314426b-9029-4cbd-a2d6-91ee60c3fd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8af7-2961-4f99-aa72-92d305d9c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c7d852-6c20-478a-873c-2861375e7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4426b-9029-4cbd-a2d6-91ee60c3fd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95518c-167e-4ca6-868c-f767b6dfbe71}" ma:internalName="TaxCatchAll" ma:showField="CatchAllData" ma:web="7314426b-9029-4cbd-a2d6-91ee60c3fd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B48CA0-DF42-49A4-8707-D954CCB02C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B2A54-154F-42A5-8D10-F20B402D3746}">
  <ds:schemaRefs>
    <ds:schemaRef ds:uri="http://schemas.microsoft.com/office/2006/metadata/properties"/>
    <ds:schemaRef ds:uri="http://schemas.microsoft.com/office/infopath/2007/PartnerControls"/>
    <ds:schemaRef ds:uri="fb088af7-2961-4f99-aa72-92d305d9cd18"/>
    <ds:schemaRef ds:uri="7314426b-9029-4cbd-a2d6-91ee60c3fd99"/>
  </ds:schemaRefs>
</ds:datastoreItem>
</file>

<file path=customXml/itemProps3.xml><?xml version="1.0" encoding="utf-8"?>
<ds:datastoreItem xmlns:ds="http://schemas.openxmlformats.org/officeDocument/2006/customXml" ds:itemID="{3D4C82D2-356A-419E-86D6-7031E9D35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88af7-2961-4f99-aa72-92d305d9cd18"/>
    <ds:schemaRef ds:uri="7314426b-9029-4cbd-a2d6-91ee60c3fd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B3F5AA-83A4-4E62-B818-353F4950D3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890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de Mello</dc:creator>
  <cp:keywords/>
  <dc:description/>
  <cp:lastModifiedBy>Driely Santos Nobre</cp:lastModifiedBy>
  <cp:revision>4</cp:revision>
  <cp:lastPrinted>2024-07-30T20:42:00Z</cp:lastPrinted>
  <dcterms:created xsi:type="dcterms:W3CDTF">2024-10-16T19:55:00Z</dcterms:created>
  <dcterms:modified xsi:type="dcterms:W3CDTF">2024-10-17T12:03:00Z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0x0101000D9C8ED37BAF734A8F16903E8D662CA4</vt:lpwstr>
  </property>
</Properties>
</file>